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7D7D1F0" w14:textId="7300A899" w:rsidR="00407FBD" w:rsidRPr="002D3950" w:rsidRDefault="00407FBD">
      <w:pPr>
        <w:tabs>
          <w:tab w:val="left" w:pos="1216"/>
          <w:tab w:val="left" w:pos="3757"/>
        </w:tabs>
        <w:rPr>
          <w:rFonts w:ascii="Times New Roman" w:hAnsi="Times New Roman" w:cs="Times New Roman"/>
          <w:sz w:val="22"/>
          <w:szCs w:val="22"/>
        </w:rPr>
      </w:pPr>
      <w:r w:rsidRPr="002D3950">
        <w:rPr>
          <w:rFonts w:ascii="Times New Roman" w:hAnsi="Times New Roman" w:cs="Times New Roman"/>
          <w:sz w:val="22"/>
          <w:szCs w:val="22"/>
        </w:rPr>
        <w:tab/>
      </w:r>
      <w:r w:rsidRPr="002D3950">
        <w:rPr>
          <w:rFonts w:ascii="Times New Roman" w:hAnsi="Times New Roman" w:cs="Times New Roman"/>
          <w:sz w:val="22"/>
          <w:szCs w:val="22"/>
        </w:rPr>
        <w:tab/>
      </w:r>
    </w:p>
    <w:p w14:paraId="26E1611A" w14:textId="1704FA90" w:rsidR="00496A04" w:rsidRDefault="005C1954" w:rsidP="005C1954">
      <w:pPr>
        <w:pStyle w:val="Intestazione"/>
        <w:jc w:val="right"/>
        <w:rPr>
          <w:rFonts w:ascii="Times New Roman" w:hAnsi="Times New Roman" w:cs="Times New Roman"/>
          <w:iCs/>
          <w:sz w:val="22"/>
          <w:szCs w:val="22"/>
        </w:rPr>
      </w:pPr>
      <w:r>
        <w:rPr>
          <w:rFonts w:ascii="Times New Roman" w:hAnsi="Times New Roman" w:cs="Times New Roman"/>
          <w:iCs/>
          <w:sz w:val="22"/>
          <w:szCs w:val="22"/>
        </w:rPr>
        <w:t>Al Dirigente Scolastico</w:t>
      </w:r>
    </w:p>
    <w:p w14:paraId="53A5E06A" w14:textId="108EF3DA" w:rsidR="005C1954" w:rsidRPr="005C1954" w:rsidRDefault="005C1954" w:rsidP="005C1954">
      <w:pPr>
        <w:pStyle w:val="Intestazione"/>
        <w:jc w:val="right"/>
        <w:rPr>
          <w:rFonts w:ascii="Times New Roman" w:hAnsi="Times New Roman" w:cs="Times New Roman"/>
          <w:iCs/>
          <w:sz w:val="22"/>
          <w:szCs w:val="22"/>
        </w:rPr>
      </w:pPr>
      <w:r>
        <w:rPr>
          <w:rFonts w:ascii="Times New Roman" w:hAnsi="Times New Roman" w:cs="Times New Roman"/>
          <w:iCs/>
          <w:sz w:val="22"/>
          <w:szCs w:val="22"/>
        </w:rPr>
        <w:t>I.C. A. Gramsci di Aprilia</w:t>
      </w:r>
    </w:p>
    <w:p w14:paraId="74BAC825" w14:textId="5864152E" w:rsidR="009C1FD4" w:rsidRPr="002D3950" w:rsidRDefault="009C1FD4" w:rsidP="009C1FD4">
      <w:pPr>
        <w:pStyle w:val="Intestazione"/>
        <w:jc w:val="center"/>
        <w:rPr>
          <w:rFonts w:ascii="Times New Roman" w:hAnsi="Times New Roman" w:cs="Times New Roman"/>
          <w:i/>
          <w:sz w:val="22"/>
          <w:szCs w:val="22"/>
        </w:rPr>
      </w:pPr>
    </w:p>
    <w:p w14:paraId="0EBE31AE" w14:textId="77777777" w:rsidR="00471ABB" w:rsidRPr="006B3040" w:rsidRDefault="00471ABB" w:rsidP="00036627">
      <w:pPr>
        <w:ind w:firstLine="6379"/>
        <w:rPr>
          <w:rFonts w:ascii="Times New Roman" w:eastAsia="Calibri" w:hAnsi="Times New Roman" w:cs="Times New Roman"/>
          <w:sz w:val="16"/>
          <w:szCs w:val="16"/>
          <w:lang w:eastAsia="en-US"/>
        </w:rPr>
      </w:pPr>
    </w:p>
    <w:p w14:paraId="72688744" w14:textId="0590BBC6" w:rsidR="005C1954" w:rsidRDefault="00396CDD" w:rsidP="005C1954">
      <w:pPr>
        <w:ind w:leftChars="-1" w:hangingChars="1" w:hanging="2"/>
        <w:jc w:val="center"/>
        <w:rPr>
          <w:rFonts w:ascii="Times New Roman" w:eastAsia="Calibri" w:hAnsi="Times New Roman" w:cs="Times New Roman"/>
          <w:b/>
          <w:caps/>
          <w:sz w:val="22"/>
          <w:szCs w:val="22"/>
          <w:lang w:eastAsia="en-US"/>
        </w:rPr>
      </w:pPr>
      <w:r w:rsidRPr="00396CDD">
        <w:rPr>
          <w:rFonts w:ascii="Times New Roman" w:eastAsia="Calibri" w:hAnsi="Times New Roman" w:cs="Times New Roman"/>
          <w:b/>
          <w:caps/>
          <w:sz w:val="22"/>
          <w:szCs w:val="22"/>
          <w:lang w:eastAsia="en-US"/>
        </w:rPr>
        <w:t>Dichiarazione inesistenza cause di incompatibilità e conflitto di interesse</w:t>
      </w:r>
    </w:p>
    <w:p w14:paraId="7D8BCA10" w14:textId="7463C5A1" w:rsidR="00396CDD" w:rsidRPr="00396CDD" w:rsidRDefault="00396CDD" w:rsidP="005C1954">
      <w:pPr>
        <w:ind w:leftChars="-1" w:hangingChars="1" w:hanging="2"/>
        <w:jc w:val="center"/>
        <w:rPr>
          <w:rFonts w:ascii="Times New Roman" w:eastAsia="Calibri" w:hAnsi="Times New Roman" w:cs="Times New Roman"/>
          <w:b/>
          <w:sz w:val="22"/>
          <w:szCs w:val="22"/>
          <w:lang w:eastAsia="en-US"/>
        </w:rPr>
      </w:pPr>
      <w:r w:rsidRPr="00396CDD">
        <w:rPr>
          <w:rFonts w:ascii="Times New Roman" w:eastAsia="Calibri" w:hAnsi="Times New Roman" w:cs="Times New Roman"/>
          <w:b/>
          <w:sz w:val="22"/>
          <w:szCs w:val="22"/>
          <w:lang w:eastAsia="en-US"/>
        </w:rPr>
        <w:t>resa nelle forme di cui agli artt. 46 e 47 del d.P.R. n. 445 del 28 dicembre 2000</w:t>
      </w:r>
    </w:p>
    <w:p w14:paraId="7F44AF64" w14:textId="77777777" w:rsidR="00396CDD" w:rsidRDefault="00396CDD" w:rsidP="001D77AA">
      <w:pPr>
        <w:ind w:leftChars="-1" w:hangingChars="1" w:hanging="2"/>
        <w:jc w:val="both"/>
        <w:rPr>
          <w:rFonts w:ascii="Times New Roman" w:eastAsia="Calibri" w:hAnsi="Times New Roman" w:cs="Times New Roman"/>
          <w:b/>
          <w:sz w:val="22"/>
          <w:szCs w:val="22"/>
          <w:lang w:eastAsia="en-US"/>
        </w:rPr>
      </w:pPr>
    </w:p>
    <w:p w14:paraId="0401D053" w14:textId="7C921560" w:rsidR="006940C1" w:rsidRDefault="007D2C82" w:rsidP="006940C1">
      <w:pPr>
        <w:jc w:val="both"/>
        <w:rPr>
          <w:rFonts w:ascii="Times New Roman" w:eastAsia="Calibri" w:hAnsi="Times New Roman" w:cs="Times New Roman"/>
          <w:b/>
          <w:lang w:eastAsia="en-US"/>
        </w:rPr>
      </w:pPr>
      <w:bookmarkStart w:id="0" w:name="_Hlk158558001"/>
      <w:r w:rsidRPr="007D2C82">
        <w:rPr>
          <w:rFonts w:ascii="Times New Roman" w:eastAsia="Calibri" w:hAnsi="Times New Roman" w:cs="Times New Roman"/>
          <w:b/>
          <w:lang w:eastAsia="en-US"/>
        </w:rPr>
        <w:t>Avviso rivolto al personale interno di selezione di docenti esperti e tutor Linea di intervento A - Percorsi di orientamento e formazione per il potenziamento delle competenze STEM, digitali e di innovazione DM 65/2023</w:t>
      </w:r>
      <w:r w:rsidR="00CA4709">
        <w:rPr>
          <w:rFonts w:ascii="Times New Roman" w:eastAsia="Calibri" w:hAnsi="Times New Roman" w:cs="Times New Roman"/>
          <w:b/>
          <w:lang w:eastAsia="en-US"/>
        </w:rPr>
        <w:t xml:space="preserve"> </w:t>
      </w:r>
      <w:r w:rsidR="00CA4709" w:rsidRPr="00F24073">
        <w:rPr>
          <w:rFonts w:ascii="Times New Roman" w:eastAsia="Calibri" w:hAnsi="Times New Roman" w:cs="Times New Roman"/>
          <w:b/>
          <w:lang w:eastAsia="en-US"/>
        </w:rPr>
        <w:t>prot. n. 000</w:t>
      </w:r>
      <w:r w:rsidR="00F24073" w:rsidRPr="00F24073">
        <w:rPr>
          <w:rFonts w:ascii="Times New Roman" w:eastAsia="Calibri" w:hAnsi="Times New Roman" w:cs="Times New Roman"/>
          <w:b/>
          <w:lang w:eastAsia="en-US"/>
        </w:rPr>
        <w:t>8856</w:t>
      </w:r>
      <w:r w:rsidR="00CA4709" w:rsidRPr="00F24073">
        <w:rPr>
          <w:rFonts w:ascii="Times New Roman" w:eastAsia="Calibri" w:hAnsi="Times New Roman" w:cs="Times New Roman"/>
          <w:b/>
          <w:lang w:eastAsia="en-US"/>
        </w:rPr>
        <w:t xml:space="preserve"> del 0</w:t>
      </w:r>
      <w:r w:rsidR="0039483E" w:rsidRPr="00F24073">
        <w:rPr>
          <w:rFonts w:ascii="Times New Roman" w:eastAsia="Calibri" w:hAnsi="Times New Roman" w:cs="Times New Roman"/>
          <w:b/>
          <w:lang w:eastAsia="en-US"/>
        </w:rPr>
        <w:t>4</w:t>
      </w:r>
      <w:r w:rsidR="00CA4709" w:rsidRPr="00F24073">
        <w:rPr>
          <w:rFonts w:ascii="Times New Roman" w:eastAsia="Calibri" w:hAnsi="Times New Roman" w:cs="Times New Roman"/>
          <w:b/>
          <w:lang w:eastAsia="en-US"/>
        </w:rPr>
        <w:t>/</w:t>
      </w:r>
      <w:r w:rsidR="0039483E" w:rsidRPr="00F24073">
        <w:rPr>
          <w:rFonts w:ascii="Times New Roman" w:eastAsia="Calibri" w:hAnsi="Times New Roman" w:cs="Times New Roman"/>
          <w:b/>
          <w:lang w:eastAsia="en-US"/>
        </w:rPr>
        <w:t>11</w:t>
      </w:r>
      <w:r w:rsidR="00CA4709" w:rsidRPr="00F24073">
        <w:rPr>
          <w:rFonts w:ascii="Times New Roman" w:eastAsia="Calibri" w:hAnsi="Times New Roman" w:cs="Times New Roman"/>
          <w:b/>
          <w:lang w:eastAsia="en-US"/>
        </w:rPr>
        <w:t>/2024</w:t>
      </w:r>
    </w:p>
    <w:p w14:paraId="0BFBB9FC" w14:textId="77777777" w:rsidR="007D2C82" w:rsidRDefault="007D2C82" w:rsidP="006940C1">
      <w:pPr>
        <w:jc w:val="both"/>
        <w:rPr>
          <w:rFonts w:ascii="Times New Roman" w:eastAsia="Calibri" w:hAnsi="Times New Roman" w:cs="Times New Roman"/>
          <w:b/>
          <w:lang w:eastAsia="en-US"/>
        </w:rPr>
      </w:pPr>
    </w:p>
    <w:p w14:paraId="54A1A072" w14:textId="77777777" w:rsidR="006940C1" w:rsidRPr="00287EB7" w:rsidRDefault="006940C1" w:rsidP="006940C1">
      <w:pPr>
        <w:ind w:leftChars="-1" w:hangingChars="1" w:hanging="2"/>
        <w:jc w:val="both"/>
        <w:rPr>
          <w:rFonts w:ascii="Times New Roman" w:eastAsia="Calibri" w:hAnsi="Times New Roman" w:cs="Times New Roman"/>
          <w:bCs/>
          <w:lang w:eastAsia="en-US"/>
        </w:rPr>
      </w:pPr>
      <w:bookmarkStart w:id="1" w:name="_Hlk160218039"/>
      <w:bookmarkEnd w:id="0"/>
      <w:r w:rsidRPr="00287EB7">
        <w:rPr>
          <w:rFonts w:ascii="Times New Roman" w:eastAsia="Calibri" w:hAnsi="Times New Roman" w:cs="Times New Roman"/>
          <w:bCs/>
          <w:lang w:eastAsia="en-US"/>
        </w:rPr>
        <w:t xml:space="preserve">PIANO NAZIONALE DI RIPRESA E RESILIENZA MISSIONE 4: ISTRUZIONE E RICERCA Componente 1 – Potenziamento dell’offerta dei servizi di istruzione: dagli asili nido alle Università Investimento 3.1: </w:t>
      </w:r>
      <w:bookmarkStart w:id="2" w:name="_Hlk160193753"/>
      <w:r w:rsidRPr="00287EB7">
        <w:rPr>
          <w:rFonts w:ascii="Times New Roman" w:eastAsia="Calibri" w:hAnsi="Times New Roman" w:cs="Times New Roman"/>
          <w:bCs/>
          <w:i/>
          <w:iCs/>
          <w:lang w:eastAsia="en-US"/>
        </w:rPr>
        <w:t>Nuove competenze e nuovi linguaggi</w:t>
      </w:r>
      <w:r>
        <w:rPr>
          <w:rFonts w:ascii="Times New Roman" w:eastAsia="Calibri" w:hAnsi="Times New Roman" w:cs="Times New Roman"/>
          <w:bCs/>
          <w:i/>
          <w:iCs/>
          <w:lang w:eastAsia="en-US"/>
        </w:rPr>
        <w:t>-</w:t>
      </w:r>
      <w:r w:rsidRPr="00287EB7">
        <w:rPr>
          <w:rFonts w:ascii="Times New Roman" w:eastAsia="Calibri" w:hAnsi="Times New Roman" w:cs="Times New Roman"/>
          <w:bCs/>
          <w:i/>
          <w:iCs/>
          <w:lang w:eastAsia="en-US"/>
        </w:rPr>
        <w:t xml:space="preserve"> Azioni di potenziamento delle competenze STEM e multilinguistiche (D.M. 65/2023)</w:t>
      </w:r>
      <w:r w:rsidRPr="00287EB7">
        <w:rPr>
          <w:rFonts w:ascii="Times New Roman" w:eastAsia="Calibri" w:hAnsi="Times New Roman" w:cs="Times New Roman"/>
          <w:bCs/>
          <w:lang w:eastAsia="en-US"/>
        </w:rPr>
        <w:t xml:space="preserve"> </w:t>
      </w:r>
      <w:bookmarkEnd w:id="2"/>
      <w:r>
        <w:rPr>
          <w:rFonts w:ascii="Times New Roman" w:eastAsia="Calibri" w:hAnsi="Times New Roman" w:cs="Times New Roman"/>
          <w:bCs/>
          <w:lang w:eastAsia="en-US"/>
        </w:rPr>
        <w:t>f</w:t>
      </w:r>
      <w:r w:rsidRPr="00B9034B">
        <w:rPr>
          <w:rFonts w:ascii="Times New Roman" w:eastAsia="Calibri" w:hAnsi="Times New Roman" w:cs="Times New Roman"/>
          <w:bCs/>
          <w:lang w:eastAsia="en-US"/>
        </w:rPr>
        <w:t>inanziato dall’Unione europea – Next Generation EU</w:t>
      </w:r>
    </w:p>
    <w:p w14:paraId="57951A44" w14:textId="77777777" w:rsidR="006940C1" w:rsidRPr="00287EB7" w:rsidRDefault="006940C1" w:rsidP="006940C1">
      <w:pPr>
        <w:ind w:leftChars="-1" w:hangingChars="1" w:hanging="2"/>
        <w:jc w:val="both"/>
        <w:rPr>
          <w:rFonts w:ascii="Times New Roman" w:eastAsia="Calibri" w:hAnsi="Times New Roman" w:cs="Times New Roman"/>
          <w:bCs/>
          <w:lang w:eastAsia="en-US"/>
        </w:rPr>
      </w:pPr>
    </w:p>
    <w:p w14:paraId="0E1D8F47" w14:textId="77777777" w:rsidR="006940C1" w:rsidRPr="00287EB7" w:rsidRDefault="006940C1" w:rsidP="006940C1">
      <w:pPr>
        <w:ind w:leftChars="-1" w:hangingChars="1" w:hanging="2"/>
        <w:jc w:val="both"/>
        <w:rPr>
          <w:rFonts w:ascii="Times New Roman" w:eastAsia="Calibri" w:hAnsi="Times New Roman" w:cs="Times New Roman"/>
          <w:bCs/>
          <w:lang w:eastAsia="en-US"/>
        </w:rPr>
      </w:pPr>
      <w:r w:rsidRPr="00287EB7">
        <w:rPr>
          <w:rFonts w:ascii="Times New Roman" w:eastAsia="Calibri" w:hAnsi="Times New Roman" w:cs="Times New Roman"/>
          <w:b/>
          <w:lang w:eastAsia="en-US"/>
        </w:rPr>
        <w:t xml:space="preserve">Codice Progetto: </w:t>
      </w:r>
      <w:bookmarkStart w:id="3" w:name="_Hlk160653996"/>
      <w:r w:rsidRPr="00287EB7">
        <w:rPr>
          <w:rFonts w:ascii="Times New Roman" w:eastAsia="Calibri" w:hAnsi="Times New Roman" w:cs="Times New Roman"/>
          <w:bCs/>
          <w:lang w:eastAsia="en-US"/>
        </w:rPr>
        <w:t>M4C1I3.1-2023-1143-P-35911</w:t>
      </w:r>
    </w:p>
    <w:bookmarkEnd w:id="3"/>
    <w:p w14:paraId="1F0E51D7" w14:textId="77777777" w:rsidR="006940C1" w:rsidRPr="00287EB7" w:rsidRDefault="006940C1" w:rsidP="006940C1">
      <w:pPr>
        <w:ind w:leftChars="-1" w:hangingChars="1" w:hanging="2"/>
        <w:jc w:val="both"/>
        <w:rPr>
          <w:rFonts w:ascii="Times New Roman" w:eastAsia="Calibri" w:hAnsi="Times New Roman" w:cs="Times New Roman"/>
          <w:b/>
          <w:lang w:eastAsia="en-US"/>
        </w:rPr>
      </w:pPr>
      <w:r w:rsidRPr="00287EB7">
        <w:rPr>
          <w:rFonts w:ascii="Times New Roman" w:eastAsia="Calibri" w:hAnsi="Times New Roman" w:cs="Times New Roman"/>
          <w:b/>
          <w:lang w:eastAsia="en-US"/>
        </w:rPr>
        <w:t>Titolo</w:t>
      </w:r>
      <w:r w:rsidRPr="00287EB7">
        <w:rPr>
          <w:rFonts w:ascii="Times New Roman" w:eastAsia="Calibri" w:hAnsi="Times New Roman" w:cs="Times New Roman"/>
          <w:bCs/>
          <w:lang w:eastAsia="en-US"/>
        </w:rPr>
        <w:t xml:space="preserve">: </w:t>
      </w:r>
      <w:bookmarkStart w:id="4" w:name="_Hlk160654009"/>
      <w:r w:rsidRPr="00287EB7">
        <w:rPr>
          <w:rFonts w:ascii="Times New Roman" w:eastAsia="Calibri" w:hAnsi="Times New Roman" w:cs="Times New Roman"/>
          <w:bCs/>
          <w:lang w:eastAsia="en-US"/>
        </w:rPr>
        <w:t>Future in STEM</w:t>
      </w:r>
      <w:bookmarkEnd w:id="4"/>
    </w:p>
    <w:p w14:paraId="1EC24C66" w14:textId="03665DAE" w:rsidR="008B6CDB" w:rsidRPr="002D3950" w:rsidRDefault="006940C1" w:rsidP="006940C1">
      <w:pPr>
        <w:rPr>
          <w:rFonts w:ascii="Times New Roman" w:eastAsia="Calibri" w:hAnsi="Times New Roman" w:cs="Times New Roman"/>
          <w:sz w:val="22"/>
          <w:szCs w:val="22"/>
          <w:lang w:eastAsia="en-US"/>
        </w:rPr>
      </w:pPr>
      <w:r w:rsidRPr="00287EB7">
        <w:rPr>
          <w:rFonts w:ascii="Times New Roman" w:eastAsia="Calibri" w:hAnsi="Times New Roman" w:cs="Times New Roman"/>
          <w:b/>
          <w:lang w:eastAsia="en-US"/>
        </w:rPr>
        <w:t>CUP:</w:t>
      </w:r>
      <w:r w:rsidRPr="00287EB7">
        <w:rPr>
          <w:b/>
        </w:rPr>
        <w:t xml:space="preserve"> </w:t>
      </w:r>
      <w:r w:rsidRPr="00287EB7">
        <w:rPr>
          <w:rFonts w:ascii="Times New Roman" w:eastAsia="Calibri" w:hAnsi="Times New Roman" w:cs="Times New Roman"/>
          <w:bCs/>
          <w:lang w:eastAsia="en-US"/>
        </w:rPr>
        <w:t>D14D23003890006</w:t>
      </w:r>
      <w:bookmarkEnd w:id="1"/>
    </w:p>
    <w:p w14:paraId="6D33C2C9" w14:textId="77777777" w:rsidR="00446352" w:rsidRDefault="00446352" w:rsidP="008B6CDB">
      <w:pPr>
        <w:jc w:val="center"/>
        <w:rPr>
          <w:rFonts w:ascii="Times New Roman" w:eastAsia="Calibri" w:hAnsi="Times New Roman" w:cs="Times New Roman"/>
          <w:b/>
          <w:sz w:val="22"/>
          <w:szCs w:val="22"/>
          <w:lang w:eastAsia="en-US"/>
        </w:rPr>
      </w:pPr>
    </w:p>
    <w:p w14:paraId="7A7E610C" w14:textId="1E11795F" w:rsidR="00B5601D" w:rsidRPr="00B5601D" w:rsidRDefault="00B5601D" w:rsidP="00B5601D">
      <w:pPr>
        <w:rPr>
          <w:rFonts w:ascii="Times New Roman" w:eastAsia="Calibri" w:hAnsi="Times New Roman" w:cs="Times New Roman"/>
          <w:bCs/>
          <w:sz w:val="22"/>
          <w:szCs w:val="22"/>
          <w:lang w:eastAsia="en-US"/>
        </w:rPr>
      </w:pPr>
      <w:r w:rsidRPr="00B5601D">
        <w:rPr>
          <w:rFonts w:ascii="Times New Roman" w:eastAsia="Calibri" w:hAnsi="Times New Roman" w:cs="Times New Roman"/>
          <w:bCs/>
          <w:sz w:val="22"/>
          <w:szCs w:val="22"/>
          <w:lang w:eastAsia="en-US"/>
        </w:rPr>
        <w:t xml:space="preserve">Il/la sottoscritto/a ______________________________________________ nato/a </w:t>
      </w:r>
      <w:proofErr w:type="spellStart"/>
      <w:r w:rsidRPr="00B5601D">
        <w:rPr>
          <w:rFonts w:ascii="Times New Roman" w:eastAsia="Calibri" w:hAnsi="Times New Roman" w:cs="Times New Roman"/>
          <w:bCs/>
          <w:sz w:val="22"/>
          <w:szCs w:val="22"/>
          <w:lang w:eastAsia="en-US"/>
        </w:rPr>
        <w:t>a</w:t>
      </w:r>
      <w:proofErr w:type="spellEnd"/>
      <w:r w:rsidRPr="00B5601D">
        <w:rPr>
          <w:rFonts w:ascii="Times New Roman" w:eastAsia="Calibri" w:hAnsi="Times New Roman" w:cs="Times New Roman"/>
          <w:bCs/>
          <w:sz w:val="22"/>
          <w:szCs w:val="22"/>
          <w:lang w:eastAsia="en-US"/>
        </w:rPr>
        <w:t xml:space="preserve"> ________________________ il____________________ residente a___________________________ Provincia di ___________________ Via/Piazza _______________________________________________n. _________ Codice Fiscale ________________________________________________________, in qualità di </w:t>
      </w:r>
      <w:r>
        <w:rPr>
          <w:rFonts w:ascii="Times New Roman" w:eastAsia="Calibri" w:hAnsi="Times New Roman" w:cs="Times New Roman"/>
          <w:bCs/>
          <w:sz w:val="22"/>
          <w:szCs w:val="22"/>
          <w:lang w:eastAsia="en-US"/>
        </w:rPr>
        <w:t xml:space="preserve">personale interno all’Istituzione Scolastica in quanto </w:t>
      </w:r>
      <w:r w:rsidRPr="00B5601D">
        <w:rPr>
          <w:rFonts w:ascii="Times New Roman" w:eastAsia="Calibri" w:hAnsi="Times New Roman" w:cs="Times New Roman"/>
          <w:bCs/>
          <w:sz w:val="22"/>
          <w:szCs w:val="22"/>
          <w:lang w:eastAsia="en-US"/>
        </w:rPr>
        <w:t xml:space="preserve">______________________________________________ </w:t>
      </w:r>
    </w:p>
    <w:p w14:paraId="5D5E0BA9" w14:textId="77777777" w:rsidR="00B5601D" w:rsidRPr="00B5601D" w:rsidRDefault="00B5601D" w:rsidP="00B5601D">
      <w:pPr>
        <w:rPr>
          <w:rFonts w:ascii="Times New Roman" w:eastAsia="Calibri" w:hAnsi="Times New Roman" w:cs="Times New Roman"/>
          <w:bCs/>
          <w:sz w:val="22"/>
          <w:szCs w:val="22"/>
          <w:lang w:eastAsia="en-US"/>
        </w:rPr>
      </w:pPr>
    </w:p>
    <w:p w14:paraId="1383D04A" w14:textId="4675D2D5" w:rsidR="00396CDD" w:rsidRPr="00396CDD" w:rsidRDefault="00396CDD" w:rsidP="006940C1">
      <w:pPr>
        <w:spacing w:before="120" w:after="120"/>
        <w:ind w:right="-1"/>
        <w:jc w:val="both"/>
        <w:rPr>
          <w:rFonts w:ascii="Times New Roman" w:hAnsi="Times New Roman" w:cs="Times New Roman"/>
          <w:b/>
          <w:sz w:val="22"/>
          <w:szCs w:val="22"/>
          <w:lang w:eastAsia="en-US"/>
        </w:rPr>
      </w:pPr>
      <w:r w:rsidRPr="00396CDD">
        <w:rPr>
          <w:rFonts w:ascii="Times New Roman" w:eastAsia="Calibri" w:hAnsi="Times New Roman" w:cs="Times New Roman"/>
          <w:sz w:val="22"/>
          <w:szCs w:val="22"/>
          <w:lang w:eastAsia="en-US"/>
        </w:rPr>
        <w:t>in relazione all</w:t>
      </w:r>
      <w:r w:rsidRPr="00396CDD">
        <w:rPr>
          <w:rFonts w:ascii="Times New Roman" w:hAnsi="Times New Roman" w:cs="Times New Roman"/>
          <w:sz w:val="22"/>
          <w:szCs w:val="22"/>
          <w:lang w:eastAsia="en-US"/>
        </w:rPr>
        <w:t xml:space="preserve">’incarico avente ad </w:t>
      </w:r>
      <w:r w:rsidRPr="00A63C39">
        <w:rPr>
          <w:rFonts w:ascii="Times New Roman" w:hAnsi="Times New Roman" w:cs="Times New Roman"/>
          <w:sz w:val="22"/>
          <w:szCs w:val="22"/>
          <w:lang w:eastAsia="en-US"/>
        </w:rPr>
        <w:t xml:space="preserve">oggetto l’Avviso di </w:t>
      </w:r>
      <w:r w:rsidRPr="00A63C39">
        <w:rPr>
          <w:rFonts w:ascii="Times New Roman" w:hAnsi="Times New Roman" w:cs="Times New Roman"/>
          <w:bCs/>
          <w:sz w:val="22"/>
          <w:szCs w:val="22"/>
          <w:lang w:eastAsia="en-US"/>
        </w:rPr>
        <w:t xml:space="preserve">selezione </w:t>
      </w:r>
      <w:r w:rsidR="007D2C82" w:rsidRPr="007D2C82">
        <w:rPr>
          <w:rFonts w:ascii="Times New Roman" w:hAnsi="Times New Roman" w:cs="Times New Roman"/>
          <w:bCs/>
          <w:sz w:val="22"/>
          <w:szCs w:val="22"/>
          <w:lang w:eastAsia="en-US"/>
        </w:rPr>
        <w:t>Avviso rivolto al personale interno di selezione di docenti esperti e tutor Linea di intervento A - Percorsi di orientamento e formazione per il potenziamento delle competenze STEM, digitali e di innovazione DM 65/2023</w:t>
      </w:r>
      <w:r w:rsidR="006940C1">
        <w:rPr>
          <w:rFonts w:ascii="Times New Roman" w:hAnsi="Times New Roman" w:cs="Times New Roman"/>
          <w:bCs/>
          <w:sz w:val="22"/>
          <w:szCs w:val="22"/>
          <w:lang w:eastAsia="en-US"/>
        </w:rPr>
        <w:t xml:space="preserve"> </w:t>
      </w:r>
      <w:r w:rsidR="006940C1" w:rsidRPr="00F24073">
        <w:rPr>
          <w:rFonts w:ascii="Times New Roman" w:hAnsi="Times New Roman" w:cs="Times New Roman"/>
          <w:bCs/>
          <w:sz w:val="22"/>
          <w:szCs w:val="22"/>
          <w:lang w:eastAsia="en-US"/>
        </w:rPr>
        <w:t>prot</w:t>
      </w:r>
      <w:r w:rsidR="00CA4709" w:rsidRPr="00F24073">
        <w:rPr>
          <w:rFonts w:ascii="Times New Roman" w:hAnsi="Times New Roman" w:cs="Times New Roman"/>
          <w:bCs/>
          <w:sz w:val="22"/>
          <w:szCs w:val="22"/>
          <w:lang w:eastAsia="en-US"/>
        </w:rPr>
        <w:t>. 000</w:t>
      </w:r>
      <w:r w:rsidR="00F24073" w:rsidRPr="00F24073">
        <w:rPr>
          <w:rFonts w:ascii="Times New Roman" w:hAnsi="Times New Roman" w:cs="Times New Roman"/>
          <w:bCs/>
          <w:sz w:val="22"/>
          <w:szCs w:val="22"/>
          <w:lang w:eastAsia="en-US"/>
        </w:rPr>
        <w:t>8856</w:t>
      </w:r>
      <w:r w:rsidR="006940C1" w:rsidRPr="00F24073">
        <w:rPr>
          <w:rFonts w:ascii="Times New Roman" w:hAnsi="Times New Roman" w:cs="Times New Roman"/>
          <w:bCs/>
          <w:sz w:val="22"/>
          <w:szCs w:val="22"/>
          <w:lang w:eastAsia="en-US"/>
        </w:rPr>
        <w:t xml:space="preserve">del </w:t>
      </w:r>
      <w:r w:rsidR="00C978E9" w:rsidRPr="00F24073">
        <w:rPr>
          <w:rFonts w:ascii="Times New Roman" w:hAnsi="Times New Roman" w:cs="Times New Roman"/>
          <w:bCs/>
          <w:sz w:val="22"/>
          <w:szCs w:val="22"/>
          <w:lang w:eastAsia="en-US"/>
        </w:rPr>
        <w:t>04</w:t>
      </w:r>
      <w:r w:rsidR="006940C1" w:rsidRPr="00F24073">
        <w:rPr>
          <w:rFonts w:ascii="Times New Roman" w:hAnsi="Times New Roman" w:cs="Times New Roman"/>
          <w:bCs/>
          <w:sz w:val="22"/>
          <w:szCs w:val="22"/>
          <w:lang w:eastAsia="en-US"/>
        </w:rPr>
        <w:t>/</w:t>
      </w:r>
      <w:r w:rsidR="00C978E9" w:rsidRPr="00F24073">
        <w:rPr>
          <w:rFonts w:ascii="Times New Roman" w:hAnsi="Times New Roman" w:cs="Times New Roman"/>
          <w:bCs/>
          <w:sz w:val="22"/>
          <w:szCs w:val="22"/>
          <w:lang w:eastAsia="en-US"/>
        </w:rPr>
        <w:t>11</w:t>
      </w:r>
      <w:r w:rsidR="006940C1" w:rsidRPr="00F24073">
        <w:rPr>
          <w:rFonts w:ascii="Times New Roman" w:hAnsi="Times New Roman" w:cs="Times New Roman"/>
          <w:bCs/>
          <w:sz w:val="22"/>
          <w:szCs w:val="22"/>
          <w:lang w:eastAsia="en-US"/>
        </w:rPr>
        <w:t>/2024</w:t>
      </w:r>
      <w:r w:rsidR="00CA4709" w:rsidRPr="00F24073">
        <w:rPr>
          <w:rFonts w:ascii="Times New Roman" w:hAnsi="Times New Roman" w:cs="Times New Roman"/>
          <w:bCs/>
          <w:sz w:val="22"/>
          <w:szCs w:val="22"/>
          <w:lang w:eastAsia="en-US"/>
        </w:rPr>
        <w:t>.</w:t>
      </w:r>
    </w:p>
    <w:p w14:paraId="42DA73C2" w14:textId="77777777" w:rsidR="00396CDD" w:rsidRPr="00C906B9" w:rsidRDefault="00396CDD" w:rsidP="00396CDD">
      <w:pPr>
        <w:spacing w:before="120" w:after="120" w:line="276" w:lineRule="auto"/>
        <w:jc w:val="both"/>
        <w:rPr>
          <w:rFonts w:ascii="Times New Roman" w:hAnsi="Times New Roman" w:cs="Times New Roman"/>
          <w:b/>
          <w:sz w:val="22"/>
          <w:szCs w:val="22"/>
          <w:lang w:eastAsia="en-US"/>
        </w:rPr>
      </w:pPr>
      <w:r w:rsidRPr="00C906B9">
        <w:rPr>
          <w:rFonts w:ascii="Times New Roman" w:hAnsi="Times New Roman" w:cs="Times New Roman"/>
          <w:b/>
          <w:sz w:val="22"/>
          <w:szCs w:val="22"/>
          <w:lang w:eastAsia="en-US"/>
        </w:rPr>
        <w:t>consapevole che la falsità in atti e le dichiarazioni mendaci sono punite ai sensi del codice penale e delle leggi speciali in materia e che, laddove dovesse emergere la non veridicità di quanto qui dichiarato, si avrà la decadenza dai benefici eventualmente ottenuti ai sensi dell’art. 75 del d.P.R. n. 445 del 28 dicembre 2000 e l’applicazione di ogni altra sanzione prevista dalla legge, nella predetta qualità, ai sensi e per gli effetti di cui agli artt. 46 e 47 del d.P.R. n. 445 del 28 dicembre 2000,</w:t>
      </w:r>
    </w:p>
    <w:p w14:paraId="5197C140" w14:textId="77777777" w:rsidR="00396CDD" w:rsidRPr="00396CDD" w:rsidRDefault="00396CDD" w:rsidP="00396CDD">
      <w:pPr>
        <w:spacing w:before="120" w:after="120"/>
        <w:jc w:val="center"/>
        <w:outlineLvl w:val="0"/>
        <w:rPr>
          <w:rFonts w:ascii="Times New Roman" w:hAnsi="Times New Roman" w:cs="Times New Roman"/>
          <w:b/>
          <w:sz w:val="22"/>
          <w:szCs w:val="22"/>
          <w:lang w:eastAsia="en-US"/>
        </w:rPr>
      </w:pPr>
    </w:p>
    <w:p w14:paraId="45DDA40B" w14:textId="77777777" w:rsidR="00396CDD" w:rsidRPr="00396CDD" w:rsidRDefault="00396CDD" w:rsidP="00396CDD">
      <w:pPr>
        <w:spacing w:before="120" w:after="120"/>
        <w:jc w:val="center"/>
        <w:outlineLvl w:val="0"/>
        <w:rPr>
          <w:rFonts w:ascii="Times New Roman" w:hAnsi="Times New Roman" w:cs="Times New Roman"/>
          <w:b/>
          <w:sz w:val="22"/>
          <w:szCs w:val="22"/>
          <w:lang w:eastAsia="en-US"/>
        </w:rPr>
      </w:pPr>
      <w:r w:rsidRPr="00396CDD">
        <w:rPr>
          <w:rFonts w:ascii="Times New Roman" w:hAnsi="Times New Roman" w:cs="Times New Roman"/>
          <w:b/>
          <w:sz w:val="22"/>
          <w:szCs w:val="22"/>
          <w:lang w:eastAsia="en-US"/>
        </w:rPr>
        <w:t>DICHIARA</w:t>
      </w:r>
    </w:p>
    <w:p w14:paraId="62EB1422" w14:textId="77777777" w:rsidR="00396CDD" w:rsidRPr="00396CDD" w:rsidRDefault="00396CDD" w:rsidP="00396CDD">
      <w:pPr>
        <w:spacing w:before="120" w:after="120"/>
        <w:jc w:val="center"/>
        <w:outlineLvl w:val="0"/>
        <w:rPr>
          <w:rFonts w:ascii="Times New Roman" w:hAnsi="Times New Roman" w:cs="Times New Roman"/>
          <w:b/>
          <w:sz w:val="22"/>
          <w:szCs w:val="22"/>
          <w:lang w:eastAsia="en-US"/>
        </w:rPr>
      </w:pPr>
    </w:p>
    <w:p w14:paraId="6F7049E5" w14:textId="77777777" w:rsidR="00396CDD" w:rsidRPr="00396CDD" w:rsidRDefault="00396CDD" w:rsidP="00396CDD">
      <w:pPr>
        <w:numPr>
          <w:ilvl w:val="0"/>
          <w:numId w:val="22"/>
        </w:numPr>
        <w:spacing w:before="120" w:after="120" w:line="276" w:lineRule="auto"/>
        <w:ind w:left="709"/>
        <w:contextualSpacing/>
        <w:jc w:val="both"/>
        <w:rPr>
          <w:rFonts w:ascii="Times New Roman" w:eastAsia="Calibri" w:hAnsi="Times New Roman" w:cs="Times New Roman"/>
          <w:sz w:val="22"/>
          <w:szCs w:val="22"/>
          <w:lang w:eastAsia="en-US"/>
        </w:rPr>
      </w:pPr>
      <w:r w:rsidRPr="00396CDD">
        <w:rPr>
          <w:rFonts w:ascii="Times New Roman" w:eastAsia="Calibri" w:hAnsi="Times New Roman" w:cs="Times New Roman"/>
          <w:sz w:val="22"/>
          <w:szCs w:val="22"/>
          <w:lang w:eastAsia="en-US"/>
        </w:rPr>
        <w:t xml:space="preserve">di non trovarsi in situazione di incompatibilità, ai sensi di quanto previsto dal d.lgs. n. 39/2013 e dall’art. 53, del d.lgs. n. 165/2001; </w:t>
      </w:r>
    </w:p>
    <w:p w14:paraId="41CFC576" w14:textId="77777777" w:rsidR="00396CDD" w:rsidRPr="00396CDD" w:rsidRDefault="00396CDD" w:rsidP="00396CDD">
      <w:pPr>
        <w:spacing w:before="120" w:after="120" w:line="276" w:lineRule="auto"/>
        <w:ind w:left="709"/>
        <w:contextualSpacing/>
        <w:jc w:val="both"/>
        <w:rPr>
          <w:rFonts w:ascii="Times New Roman" w:eastAsia="Calibri" w:hAnsi="Times New Roman" w:cs="Times New Roman"/>
          <w:sz w:val="22"/>
          <w:szCs w:val="22"/>
          <w:lang w:eastAsia="en-US"/>
        </w:rPr>
      </w:pPr>
      <w:r w:rsidRPr="00396CDD">
        <w:rPr>
          <w:rFonts w:ascii="Times New Roman" w:eastAsia="Calibri" w:hAnsi="Times New Roman" w:cs="Times New Roman"/>
          <w:sz w:val="22"/>
          <w:szCs w:val="22"/>
          <w:lang w:eastAsia="en-US"/>
        </w:rPr>
        <w:t>ovvero, nel caso in cui sussistano situazioni di incompatibilità, che le stesse sono le seguenti:_________________________________________________________________________________________________________________________________________________________________________________________________________________________________;</w:t>
      </w:r>
    </w:p>
    <w:p w14:paraId="5AD70FAA" w14:textId="77777777" w:rsidR="00396CDD" w:rsidRPr="00396CDD" w:rsidRDefault="00396CDD" w:rsidP="00396CDD">
      <w:pPr>
        <w:numPr>
          <w:ilvl w:val="0"/>
          <w:numId w:val="22"/>
        </w:numPr>
        <w:spacing w:before="120" w:after="120" w:line="276" w:lineRule="auto"/>
        <w:ind w:left="709"/>
        <w:contextualSpacing/>
        <w:jc w:val="both"/>
        <w:rPr>
          <w:rFonts w:ascii="Times New Roman" w:eastAsia="Calibri" w:hAnsi="Times New Roman" w:cs="Times New Roman"/>
          <w:sz w:val="22"/>
          <w:szCs w:val="22"/>
          <w:lang w:eastAsia="en-US"/>
        </w:rPr>
      </w:pPr>
      <w:r w:rsidRPr="00396CDD">
        <w:rPr>
          <w:rFonts w:ascii="Times New Roman" w:eastAsia="Calibri" w:hAnsi="Times New Roman" w:cs="Times New Roman"/>
          <w:sz w:val="22"/>
          <w:szCs w:val="22"/>
          <w:lang w:eastAsia="en-US"/>
        </w:rPr>
        <w:t>di non trovarsi in situazioni di conflitto di interessi, anche potenziale, ai sensi dell’art. 53, comma 14, del d.lgs. n. 165/2001, che possano interferire con l’esercizio dell’incarico;</w:t>
      </w:r>
    </w:p>
    <w:p w14:paraId="0780D7C2" w14:textId="77777777" w:rsidR="00396CDD" w:rsidRPr="00396CDD" w:rsidRDefault="00396CDD" w:rsidP="00396CDD">
      <w:pPr>
        <w:numPr>
          <w:ilvl w:val="0"/>
          <w:numId w:val="22"/>
        </w:numPr>
        <w:spacing w:before="120" w:after="120" w:line="276" w:lineRule="auto"/>
        <w:ind w:left="709"/>
        <w:contextualSpacing/>
        <w:jc w:val="both"/>
        <w:rPr>
          <w:rFonts w:ascii="Times New Roman" w:eastAsia="Calibri" w:hAnsi="Times New Roman" w:cs="Times New Roman"/>
          <w:sz w:val="22"/>
          <w:szCs w:val="22"/>
          <w:lang w:eastAsia="en-US"/>
        </w:rPr>
      </w:pPr>
      <w:r w:rsidRPr="00396CDD">
        <w:rPr>
          <w:rFonts w:ascii="Times New Roman" w:eastAsia="Calibri" w:hAnsi="Times New Roman" w:cs="Times New Roman"/>
          <w:sz w:val="22"/>
          <w:szCs w:val="22"/>
          <w:lang w:eastAsia="en-US"/>
        </w:rPr>
        <w:t>che l’esercizio dell’incarico non coinvolge interessi propri o interessi di parenti, affini entro il secondo grado, del coniuge o di conviventi, oppure di persone con le quali abbia rapporti di frequentazione abituale, né interessi di soggetti od organizzazioni con cui egli o il coniuge abbia causa pendente o grave inimicizia o rapporti di credito o debito significativi o interessi di soggetti od organizzazioni di cui sia tutore, curatore, procuratore o agente, titolare effettivo, ovvero di enti, associazioni anche non riconosciute, comitati, società o stabilimenti di cui sia amministratore o gerente o dirigente;</w:t>
      </w:r>
    </w:p>
    <w:p w14:paraId="74E1EFA3" w14:textId="77777777" w:rsidR="00396CDD" w:rsidRPr="00396CDD" w:rsidRDefault="00396CDD" w:rsidP="00396CDD">
      <w:pPr>
        <w:numPr>
          <w:ilvl w:val="0"/>
          <w:numId w:val="22"/>
        </w:numPr>
        <w:spacing w:before="120" w:after="120" w:line="276" w:lineRule="auto"/>
        <w:ind w:left="709"/>
        <w:contextualSpacing/>
        <w:jc w:val="both"/>
        <w:rPr>
          <w:rFonts w:ascii="Times New Roman" w:eastAsia="Calibri" w:hAnsi="Times New Roman" w:cs="Times New Roman"/>
          <w:sz w:val="22"/>
          <w:szCs w:val="22"/>
          <w:lang w:eastAsia="en-US"/>
        </w:rPr>
      </w:pPr>
      <w:r w:rsidRPr="00396CDD">
        <w:rPr>
          <w:rFonts w:ascii="Times New Roman" w:eastAsia="Calibri" w:hAnsi="Times New Roman" w:cs="Times New Roman"/>
          <w:sz w:val="22"/>
          <w:szCs w:val="22"/>
          <w:lang w:eastAsia="en-US"/>
        </w:rPr>
        <w:lastRenderedPageBreak/>
        <w:t>di aver preso piena cognizione del D.M. 26 aprile 2022, n. 105, recante il Codice di Comportamento dei dipendenti del Ministero dell’istruzione e del merito;</w:t>
      </w:r>
    </w:p>
    <w:p w14:paraId="1AB328F8" w14:textId="77777777" w:rsidR="00396CDD" w:rsidRPr="00396CDD" w:rsidRDefault="00396CDD" w:rsidP="00396CDD">
      <w:pPr>
        <w:numPr>
          <w:ilvl w:val="0"/>
          <w:numId w:val="22"/>
        </w:numPr>
        <w:spacing w:before="120" w:after="120" w:line="276" w:lineRule="auto"/>
        <w:ind w:left="709"/>
        <w:contextualSpacing/>
        <w:jc w:val="both"/>
        <w:rPr>
          <w:rFonts w:ascii="Times New Roman" w:eastAsia="Calibri" w:hAnsi="Times New Roman" w:cs="Times New Roman"/>
          <w:sz w:val="22"/>
          <w:szCs w:val="22"/>
          <w:lang w:eastAsia="en-US"/>
        </w:rPr>
      </w:pPr>
      <w:r w:rsidRPr="00396CDD">
        <w:rPr>
          <w:rFonts w:ascii="Times New Roman" w:eastAsia="Calibri" w:hAnsi="Times New Roman" w:cs="Times New Roman"/>
          <w:sz w:val="22"/>
          <w:szCs w:val="22"/>
          <w:lang w:eastAsia="en-US"/>
        </w:rPr>
        <w:t>di impegnarsi a comunicare tempestivamente all’Istituzione scolastica conferente eventuali variazioni che dovessero intervenire nel corso dello svolgimento dell’incarico;</w:t>
      </w:r>
    </w:p>
    <w:p w14:paraId="6637632B" w14:textId="77777777" w:rsidR="00396CDD" w:rsidRPr="00396CDD" w:rsidRDefault="00396CDD" w:rsidP="00396CDD">
      <w:pPr>
        <w:numPr>
          <w:ilvl w:val="0"/>
          <w:numId w:val="22"/>
        </w:numPr>
        <w:spacing w:before="120" w:after="120" w:line="276" w:lineRule="auto"/>
        <w:ind w:left="709"/>
        <w:contextualSpacing/>
        <w:jc w:val="both"/>
        <w:rPr>
          <w:rFonts w:ascii="Times New Roman" w:eastAsia="Calibri" w:hAnsi="Times New Roman" w:cs="Times New Roman"/>
          <w:sz w:val="22"/>
          <w:szCs w:val="22"/>
          <w:lang w:eastAsia="en-US"/>
        </w:rPr>
      </w:pPr>
      <w:r w:rsidRPr="00396CDD">
        <w:rPr>
          <w:rFonts w:ascii="Times New Roman" w:eastAsia="Calibri" w:hAnsi="Times New Roman" w:cs="Times New Roman"/>
          <w:sz w:val="22"/>
          <w:szCs w:val="22"/>
          <w:lang w:eastAsia="en-US"/>
        </w:rPr>
        <w:t>di impegnarsi altresì a comunicare all’Istituzione scolastica qualsiasi altra circostanza sopravvenuta di carattere ostativo rispetto all’espletamento dell’incarico;</w:t>
      </w:r>
    </w:p>
    <w:p w14:paraId="75E467D9" w14:textId="77777777" w:rsidR="00396CDD" w:rsidRPr="00396CDD" w:rsidRDefault="00396CDD" w:rsidP="00396CDD">
      <w:pPr>
        <w:numPr>
          <w:ilvl w:val="0"/>
          <w:numId w:val="22"/>
        </w:numPr>
        <w:spacing w:before="120" w:after="120" w:line="276" w:lineRule="auto"/>
        <w:ind w:left="709"/>
        <w:contextualSpacing/>
        <w:jc w:val="both"/>
        <w:rPr>
          <w:rFonts w:ascii="Times New Roman" w:eastAsia="Calibri" w:hAnsi="Times New Roman" w:cs="Times New Roman"/>
          <w:sz w:val="22"/>
          <w:szCs w:val="22"/>
          <w:lang w:eastAsia="en-US"/>
        </w:rPr>
      </w:pPr>
      <w:r w:rsidRPr="00396CDD">
        <w:rPr>
          <w:rFonts w:ascii="Times New Roman" w:eastAsia="Calibri" w:hAnsi="Times New Roman" w:cs="Times New Roman"/>
          <w:sz w:val="22"/>
          <w:szCs w:val="22"/>
          <w:lang w:eastAsia="en-US"/>
        </w:rPr>
        <w:t>di essere stato informato/a, ai sensi dell’art. 13 del Regolamento (UE) 2016/679 del Parlamento europeo e del Consiglio del 27 aprile 2016 e del decreto legislativo 30 giugno 2003, n. 196, circa il trattamento dei dati personali raccolti e, in particolare, che tali dati saranno trattati, anche con strumenti informatici, esclusivamente per le finalità per le quali le presenti dichiarazioni vengono rese e fornisce il relativo consenso.</w:t>
      </w:r>
    </w:p>
    <w:p w14:paraId="69133CB7" w14:textId="77777777" w:rsidR="00411536" w:rsidRPr="00A63C39" w:rsidRDefault="00411536" w:rsidP="00B5601D">
      <w:pPr>
        <w:rPr>
          <w:rFonts w:ascii="Times New Roman" w:eastAsia="Calibri" w:hAnsi="Times New Roman" w:cs="Times New Roman"/>
          <w:bCs/>
          <w:sz w:val="22"/>
          <w:szCs w:val="22"/>
          <w:lang w:eastAsia="en-US"/>
        </w:rPr>
      </w:pPr>
    </w:p>
    <w:p w14:paraId="2551178E" w14:textId="77777777" w:rsidR="00411536" w:rsidRPr="00A63C39" w:rsidRDefault="00411536" w:rsidP="00B5601D">
      <w:pPr>
        <w:rPr>
          <w:rFonts w:ascii="Times New Roman" w:eastAsia="Calibri" w:hAnsi="Times New Roman" w:cs="Times New Roman"/>
          <w:bCs/>
          <w:sz w:val="22"/>
          <w:szCs w:val="22"/>
          <w:lang w:eastAsia="en-US"/>
        </w:rPr>
      </w:pPr>
    </w:p>
    <w:p w14:paraId="5923A962" w14:textId="77777777" w:rsidR="00411536" w:rsidRPr="00A63C39" w:rsidRDefault="00411536" w:rsidP="00B5601D">
      <w:pPr>
        <w:rPr>
          <w:rFonts w:ascii="Times New Roman" w:eastAsia="Calibri" w:hAnsi="Times New Roman" w:cs="Times New Roman"/>
          <w:bCs/>
          <w:sz w:val="22"/>
          <w:szCs w:val="22"/>
          <w:lang w:eastAsia="en-US"/>
        </w:rPr>
      </w:pPr>
    </w:p>
    <w:p w14:paraId="0C4DAB93" w14:textId="564E4997" w:rsidR="00B5601D" w:rsidRPr="00A63C39" w:rsidRDefault="00B5601D" w:rsidP="00AF26C7">
      <w:pPr>
        <w:ind w:firstLine="709"/>
        <w:rPr>
          <w:rFonts w:ascii="Times New Roman" w:eastAsia="Calibri" w:hAnsi="Times New Roman" w:cs="Times New Roman"/>
          <w:bCs/>
          <w:sz w:val="22"/>
          <w:szCs w:val="22"/>
          <w:lang w:eastAsia="en-US"/>
        </w:rPr>
      </w:pPr>
      <w:r w:rsidRPr="00A63C39">
        <w:rPr>
          <w:rFonts w:ascii="Times New Roman" w:eastAsia="Calibri" w:hAnsi="Times New Roman" w:cs="Times New Roman"/>
          <w:bCs/>
          <w:sz w:val="22"/>
          <w:szCs w:val="22"/>
          <w:lang w:eastAsia="en-US"/>
        </w:rPr>
        <w:t>Luogo e data</w:t>
      </w:r>
      <w:r w:rsidRPr="00A63C39">
        <w:rPr>
          <w:rFonts w:ascii="Times New Roman" w:eastAsia="Calibri" w:hAnsi="Times New Roman" w:cs="Times New Roman"/>
          <w:bCs/>
          <w:sz w:val="22"/>
          <w:szCs w:val="22"/>
          <w:lang w:eastAsia="en-US"/>
        </w:rPr>
        <w:tab/>
      </w:r>
      <w:r w:rsidR="00AF26C7" w:rsidRPr="00A63C39">
        <w:rPr>
          <w:rFonts w:ascii="Times New Roman" w:eastAsia="Calibri" w:hAnsi="Times New Roman" w:cs="Times New Roman"/>
          <w:bCs/>
          <w:sz w:val="22"/>
          <w:szCs w:val="22"/>
          <w:lang w:eastAsia="en-US"/>
        </w:rPr>
        <w:tab/>
      </w:r>
      <w:r w:rsidR="00AF26C7" w:rsidRPr="00A63C39">
        <w:rPr>
          <w:rFonts w:ascii="Times New Roman" w:eastAsia="Calibri" w:hAnsi="Times New Roman" w:cs="Times New Roman"/>
          <w:bCs/>
          <w:sz w:val="22"/>
          <w:szCs w:val="22"/>
          <w:lang w:eastAsia="en-US"/>
        </w:rPr>
        <w:tab/>
      </w:r>
      <w:r w:rsidR="00AF26C7" w:rsidRPr="00A63C39">
        <w:rPr>
          <w:rFonts w:ascii="Times New Roman" w:eastAsia="Calibri" w:hAnsi="Times New Roman" w:cs="Times New Roman"/>
          <w:bCs/>
          <w:sz w:val="22"/>
          <w:szCs w:val="22"/>
          <w:lang w:eastAsia="en-US"/>
        </w:rPr>
        <w:tab/>
      </w:r>
      <w:r w:rsidR="00AF26C7" w:rsidRPr="00A63C39">
        <w:rPr>
          <w:rFonts w:ascii="Times New Roman" w:eastAsia="Calibri" w:hAnsi="Times New Roman" w:cs="Times New Roman"/>
          <w:bCs/>
          <w:sz w:val="22"/>
          <w:szCs w:val="22"/>
          <w:lang w:eastAsia="en-US"/>
        </w:rPr>
        <w:tab/>
      </w:r>
      <w:r w:rsidR="00AF26C7" w:rsidRPr="00A63C39">
        <w:rPr>
          <w:rFonts w:ascii="Times New Roman" w:eastAsia="Calibri" w:hAnsi="Times New Roman" w:cs="Times New Roman"/>
          <w:bCs/>
          <w:sz w:val="22"/>
          <w:szCs w:val="22"/>
          <w:lang w:eastAsia="en-US"/>
        </w:rPr>
        <w:tab/>
      </w:r>
      <w:r w:rsidR="00AF26C7" w:rsidRPr="00A63C39">
        <w:rPr>
          <w:rFonts w:ascii="Times New Roman" w:eastAsia="Calibri" w:hAnsi="Times New Roman" w:cs="Times New Roman"/>
          <w:bCs/>
          <w:sz w:val="22"/>
          <w:szCs w:val="22"/>
          <w:lang w:eastAsia="en-US"/>
        </w:rPr>
        <w:tab/>
      </w:r>
      <w:r w:rsidR="00396CDD" w:rsidRPr="00A63C39">
        <w:rPr>
          <w:rFonts w:ascii="Times New Roman" w:eastAsia="Calibri" w:hAnsi="Times New Roman" w:cs="Times New Roman"/>
          <w:bCs/>
          <w:sz w:val="22"/>
          <w:szCs w:val="22"/>
          <w:lang w:eastAsia="en-US"/>
        </w:rPr>
        <w:t xml:space="preserve">    Il dichiarante</w:t>
      </w:r>
    </w:p>
    <w:p w14:paraId="7C022B32" w14:textId="77777777" w:rsidR="00AF26C7" w:rsidRPr="00A63C39" w:rsidRDefault="00AF26C7" w:rsidP="00B5601D">
      <w:pPr>
        <w:rPr>
          <w:rFonts w:ascii="Times New Roman" w:eastAsia="Calibri" w:hAnsi="Times New Roman" w:cs="Times New Roman"/>
          <w:bCs/>
          <w:sz w:val="22"/>
          <w:szCs w:val="22"/>
          <w:lang w:eastAsia="en-US"/>
        </w:rPr>
      </w:pPr>
    </w:p>
    <w:p w14:paraId="6476F6CD" w14:textId="00016339" w:rsidR="00B5601D" w:rsidRPr="00B5601D" w:rsidRDefault="00B5601D" w:rsidP="00B5601D">
      <w:pPr>
        <w:rPr>
          <w:rFonts w:ascii="Times New Roman" w:eastAsia="Calibri" w:hAnsi="Times New Roman" w:cs="Times New Roman"/>
          <w:bCs/>
          <w:sz w:val="22"/>
          <w:szCs w:val="22"/>
          <w:lang w:eastAsia="en-US"/>
        </w:rPr>
      </w:pPr>
      <w:r w:rsidRPr="00B5601D">
        <w:rPr>
          <w:rFonts w:ascii="Times New Roman" w:eastAsia="Calibri" w:hAnsi="Times New Roman" w:cs="Times New Roman"/>
          <w:bCs/>
          <w:sz w:val="22"/>
          <w:szCs w:val="22"/>
          <w:lang w:eastAsia="en-US"/>
        </w:rPr>
        <w:t>_______________, ______________</w:t>
      </w:r>
      <w:r w:rsidRPr="00B5601D">
        <w:rPr>
          <w:rFonts w:ascii="Times New Roman" w:eastAsia="Calibri" w:hAnsi="Times New Roman" w:cs="Times New Roman"/>
          <w:bCs/>
          <w:sz w:val="22"/>
          <w:szCs w:val="22"/>
          <w:lang w:eastAsia="en-US"/>
        </w:rPr>
        <w:tab/>
      </w:r>
      <w:r w:rsidR="00AF26C7">
        <w:rPr>
          <w:rFonts w:ascii="Times New Roman" w:eastAsia="Calibri" w:hAnsi="Times New Roman" w:cs="Times New Roman"/>
          <w:bCs/>
          <w:sz w:val="22"/>
          <w:szCs w:val="22"/>
          <w:lang w:eastAsia="en-US"/>
        </w:rPr>
        <w:tab/>
      </w:r>
      <w:r w:rsidR="00AF26C7">
        <w:rPr>
          <w:rFonts w:ascii="Times New Roman" w:eastAsia="Calibri" w:hAnsi="Times New Roman" w:cs="Times New Roman"/>
          <w:bCs/>
          <w:sz w:val="22"/>
          <w:szCs w:val="22"/>
          <w:lang w:eastAsia="en-US"/>
        </w:rPr>
        <w:tab/>
      </w:r>
      <w:r w:rsidR="00AF26C7">
        <w:rPr>
          <w:rFonts w:ascii="Times New Roman" w:eastAsia="Calibri" w:hAnsi="Times New Roman" w:cs="Times New Roman"/>
          <w:bCs/>
          <w:sz w:val="22"/>
          <w:szCs w:val="22"/>
          <w:lang w:eastAsia="en-US"/>
        </w:rPr>
        <w:tab/>
      </w:r>
      <w:r w:rsidRPr="00B5601D">
        <w:rPr>
          <w:rFonts w:ascii="Times New Roman" w:eastAsia="Calibri" w:hAnsi="Times New Roman" w:cs="Times New Roman"/>
          <w:bCs/>
          <w:sz w:val="22"/>
          <w:szCs w:val="22"/>
          <w:lang w:eastAsia="en-US"/>
        </w:rPr>
        <w:t>____________________________</w:t>
      </w:r>
    </w:p>
    <w:sectPr w:rsidR="00B5601D" w:rsidRPr="00B5601D" w:rsidSect="0007338C">
      <w:headerReference w:type="default" r:id="rId8"/>
      <w:footerReference w:type="default" r:id="rId9"/>
      <w:pgSz w:w="11906" w:h="16838" w:code="9"/>
      <w:pgMar w:top="567" w:right="851" w:bottom="567" w:left="851" w:header="181" w:footer="48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24A1747" w14:textId="77777777" w:rsidR="00C123A8" w:rsidRDefault="00C123A8">
      <w:r>
        <w:separator/>
      </w:r>
    </w:p>
  </w:endnote>
  <w:endnote w:type="continuationSeparator" w:id="0">
    <w:p w14:paraId="69063DA4" w14:textId="77777777" w:rsidR="00C123A8" w:rsidRDefault="00C123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Yu Gothic"/>
    <w:charset w:val="80"/>
    <w:family w:val="auto"/>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Sans Serif">
    <w:altName w:val="Microsoft Sans Serif"/>
    <w:panose1 w:val="020B05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font275">
    <w:altName w:val="Times New Roman"/>
    <w:charset w:val="00"/>
    <w:family w:val="auto"/>
    <w:pitch w:val="variable"/>
  </w:font>
  <w:font w:name="Berlin Sans FB">
    <w:panose1 w:val="020E0602020502020306"/>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20100255"/>
      <w:docPartObj>
        <w:docPartGallery w:val="Page Numbers (Bottom of Page)"/>
        <w:docPartUnique/>
      </w:docPartObj>
    </w:sdtPr>
    <w:sdtEndPr/>
    <w:sdtContent>
      <w:p w14:paraId="1DCFD731" w14:textId="7895C2BF" w:rsidR="00C906B9" w:rsidRDefault="00C906B9">
        <w:pPr>
          <w:pStyle w:val="Pidipagina"/>
          <w:jc w:val="right"/>
        </w:pPr>
        <w:r>
          <w:fldChar w:fldCharType="begin"/>
        </w:r>
        <w:r>
          <w:instrText>PAGE   \* MERGEFORMAT</w:instrText>
        </w:r>
        <w:r>
          <w:fldChar w:fldCharType="separate"/>
        </w:r>
        <w:r>
          <w:t>2</w:t>
        </w:r>
        <w:r>
          <w:fldChar w:fldCharType="end"/>
        </w:r>
      </w:p>
    </w:sdtContent>
  </w:sdt>
  <w:p w14:paraId="27938F78" w14:textId="77777777" w:rsidR="00407FBD" w:rsidRDefault="00407FBD">
    <w:pPr>
      <w:pStyle w:val="Pidipagina"/>
      <w:tabs>
        <w:tab w:val="clear" w:pos="4819"/>
        <w:tab w:val="center" w:pos="2835"/>
      </w:tabs>
      <w:rPr>
        <w:rFonts w:ascii="Tahoma" w:hAnsi="Tahoma" w:cs="Tahoma"/>
        <w:i/>
        <w:iCs/>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FE55BA9" w14:textId="77777777" w:rsidR="00C123A8" w:rsidRDefault="00C123A8">
      <w:r>
        <w:separator/>
      </w:r>
    </w:p>
  </w:footnote>
  <w:footnote w:type="continuationSeparator" w:id="0">
    <w:p w14:paraId="6345253D" w14:textId="77777777" w:rsidR="00C123A8" w:rsidRDefault="00C123A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BD682E" w14:textId="3020F02F" w:rsidR="00F65F91" w:rsidRPr="005C1954" w:rsidRDefault="005C1954" w:rsidP="005C1954">
    <w:pPr>
      <w:pStyle w:val="Intestazione"/>
      <w:rPr>
        <w:rFonts w:ascii="Times New Roman" w:hAnsi="Times New Roman" w:cs="Times New Roman"/>
      </w:rPr>
    </w:pPr>
    <w:r w:rsidRPr="00B5601D">
      <w:rPr>
        <w:rFonts w:ascii="Times New Roman" w:hAnsi="Times New Roman" w:cs="Times New Roman"/>
        <w:b/>
        <w:bCs/>
      </w:rPr>
      <w:t xml:space="preserve">Allegato </w:t>
    </w:r>
    <w:r w:rsidR="00396CDD">
      <w:rPr>
        <w:rFonts w:ascii="Times New Roman" w:hAnsi="Times New Roman" w:cs="Times New Roman"/>
        <w:b/>
        <w:bCs/>
      </w:rPr>
      <w:t>C</w:t>
    </w:r>
    <w:r w:rsidRPr="005C1954">
      <w:rPr>
        <w:rFonts w:ascii="Times New Roman" w:hAnsi="Times New Roman" w:cs="Times New Roman"/>
      </w:rPr>
      <w:t xml:space="preserve"> – </w:t>
    </w:r>
    <w:r w:rsidR="007D2C82" w:rsidRPr="007D2C82">
      <w:rPr>
        <w:rFonts w:ascii="Times New Roman" w:hAnsi="Times New Roman" w:cs="Times New Roman"/>
      </w:rPr>
      <w:t>Avviso rivolto al personale interno di selezione di docenti esperti e tutor Linea di intervento A - Percorsi di orientamento e formazione per il potenziamento delle competenze STEM, digitali e di innovazione DM 65/2023</w:t>
    </w:r>
    <w:r w:rsidR="00AD606C" w:rsidRPr="00AD606C">
      <w:rPr>
        <w:rFonts w:ascii="Times New Roman" w:hAnsi="Times New Roman" w:cs="Times New Roman"/>
      </w:rPr>
      <w:tab/>
    </w:r>
  </w:p>
  <w:p w14:paraId="5A7EEFB1" w14:textId="28472FA7" w:rsidR="00F65F91" w:rsidRDefault="00702CB4" w:rsidP="00702CB4">
    <w:pPr>
      <w:pStyle w:val="Intestazione"/>
      <w:tabs>
        <w:tab w:val="left" w:pos="616"/>
      </w:tabs>
    </w:pPr>
    <w:r>
      <w:tab/>
    </w:r>
  </w:p>
  <w:p w14:paraId="69C4AF52" w14:textId="77777777" w:rsidR="00F65F91" w:rsidRDefault="00F65F91" w:rsidP="00471ABB">
    <w:pPr>
      <w:pStyle w:val="Intestazione"/>
      <w:jc w:val="center"/>
    </w:pPr>
  </w:p>
  <w:p w14:paraId="0F855C17" w14:textId="52BE4E0A" w:rsidR="00471ABB" w:rsidRDefault="001300BD" w:rsidP="00471ABB">
    <w:pPr>
      <w:pStyle w:val="Intestazione"/>
      <w:jc w:val="center"/>
    </w:pPr>
    <w:r>
      <w:rPr>
        <w:noProof/>
      </w:rPr>
      <w:drawing>
        <wp:inline distT="0" distB="0" distL="0" distR="0" wp14:anchorId="2CEAB9AF" wp14:editId="41F77389">
          <wp:extent cx="6479540" cy="267970"/>
          <wp:effectExtent l="0" t="0" r="0" b="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79540" cy="267970"/>
                  </a:xfrm>
                  <a:prstGeom prst="rect">
                    <a:avLst/>
                  </a:prstGeom>
                  <a:noFill/>
                  <a:ln>
                    <a:noFill/>
                  </a:ln>
                </pic:spPr>
              </pic:pic>
            </a:graphicData>
          </a:graphic>
        </wp:inline>
      </w:drawing>
    </w:r>
  </w:p>
  <w:p w14:paraId="1B92C45F" w14:textId="77777777" w:rsidR="00407FBD" w:rsidRDefault="00407FBD">
    <w:pPr>
      <w:pStyle w:val="Pidipagina"/>
      <w:tabs>
        <w:tab w:val="clear" w:pos="4819"/>
        <w:tab w:val="center" w:pos="567"/>
      </w:tabs>
      <w:jc w:val="center"/>
      <w:rPr>
        <w:rFonts w:ascii="Berlin Sans FB" w:hAnsi="Berlin Sans FB" w:cs="Berlin Sans FB"/>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name w:val="WW8Num7"/>
    <w:lvl w:ilvl="0">
      <w:start w:val="1"/>
      <w:numFmt w:val="decimal"/>
      <w:lvlText w:val="%1."/>
      <w:lvlJc w:val="left"/>
      <w:pPr>
        <w:tabs>
          <w:tab w:val="num" w:pos="720"/>
        </w:tabs>
        <w:ind w:left="720" w:hanging="360"/>
      </w:pPr>
      <w:rPr>
        <w:rFonts w:ascii="Symbol" w:hAnsi="Symbol" w:cs="OpenSymbol"/>
        <w:szCs w:val="22"/>
      </w:rPr>
    </w:lvl>
    <w:lvl w:ilvl="1">
      <w:start w:val="1"/>
      <w:numFmt w:val="decimal"/>
      <w:lvlText w:val="%2."/>
      <w:lvlJc w:val="left"/>
      <w:pPr>
        <w:tabs>
          <w:tab w:val="num" w:pos="1080"/>
        </w:tabs>
        <w:ind w:left="1080" w:hanging="360"/>
      </w:pPr>
      <w:rPr>
        <w:rFonts w:ascii="OpenSymbol" w:hAnsi="OpenSymbol" w:cs="OpenSymbol"/>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2"/>
    <w:multiLevelType w:val="multilevel"/>
    <w:tmpl w:val="00000002"/>
    <w:name w:val="WW8Num4"/>
    <w:lvl w:ilvl="0">
      <w:start w:val="1"/>
      <w:numFmt w:val="bullet"/>
      <w:lvlText w:val=""/>
      <w:lvlJc w:val="left"/>
      <w:pPr>
        <w:tabs>
          <w:tab w:val="num" w:pos="720"/>
        </w:tabs>
        <w:ind w:left="720" w:hanging="360"/>
      </w:pPr>
      <w:rPr>
        <w:rFonts w:ascii="Symbol" w:hAnsi="Symbol"/>
        <w:b/>
        <w:bCs/>
        <w:sz w:val="22"/>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b/>
        <w:bCs/>
        <w:sz w:val="22"/>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b/>
        <w:bCs/>
        <w:sz w:val="22"/>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2" w15:restartNumberingAfterBreak="0">
    <w:nsid w:val="00000003"/>
    <w:multiLevelType w:val="multilevel"/>
    <w:tmpl w:val="00000003"/>
    <w:name w:val="WW8Num5"/>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3" w15:restartNumberingAfterBreak="0">
    <w:nsid w:val="00000004"/>
    <w:multiLevelType w:val="multilevel"/>
    <w:tmpl w:val="00000004"/>
    <w:name w:val="WW8Num3"/>
    <w:lvl w:ilvl="0">
      <w:start w:val="1"/>
      <w:numFmt w:val="lowerLetter"/>
      <w:lvlText w:val="%1)"/>
      <w:lvlJc w:val="left"/>
      <w:pPr>
        <w:tabs>
          <w:tab w:val="num" w:pos="0"/>
        </w:tabs>
        <w:ind w:left="720" w:hanging="360"/>
      </w:pPr>
      <w:rPr>
        <w:rFonts w:ascii="Symbol" w:eastAsia="Times New Roman" w:hAnsi="Symbol" w:cs="OpenSymbol"/>
        <w:b/>
        <w:bCs/>
        <w:sz w:val="22"/>
        <w:szCs w:val="22"/>
        <w:shd w:val="clear" w:color="auto" w:fill="auto"/>
        <w:lang w:val="it-IT" w:eastAsia="ar-SA" w:bidi="ar-SA"/>
      </w:rPr>
    </w:lvl>
    <w:lvl w:ilvl="1">
      <w:start w:val="1"/>
      <w:numFmt w:val="lowerLetter"/>
      <w:lvlText w:val="%2."/>
      <w:lvlJc w:val="left"/>
      <w:pPr>
        <w:tabs>
          <w:tab w:val="num" w:pos="0"/>
        </w:tabs>
        <w:ind w:left="1440" w:hanging="360"/>
      </w:pPr>
      <w:rPr>
        <w:rFonts w:ascii="OpenSymbol" w:hAnsi="OpenSymbol" w:cs="OpenSymbol"/>
      </w:r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4" w15:restartNumberingAfterBreak="0">
    <w:nsid w:val="00000005"/>
    <w:multiLevelType w:val="multilevel"/>
    <w:tmpl w:val="00000005"/>
    <w:name w:val="WW8Num2"/>
    <w:lvl w:ilvl="0">
      <w:start w:val="1"/>
      <w:numFmt w:val="bullet"/>
      <w:lvlText w:val=""/>
      <w:lvlJc w:val="left"/>
      <w:pPr>
        <w:tabs>
          <w:tab w:val="num" w:pos="616"/>
        </w:tabs>
        <w:ind w:left="616" w:hanging="360"/>
      </w:pPr>
      <w:rPr>
        <w:rFonts w:ascii="Symbol" w:hAnsi="Symbol" w:cs="Times New Roman"/>
        <w:b/>
      </w:rPr>
    </w:lvl>
    <w:lvl w:ilvl="1">
      <w:start w:val="1"/>
      <w:numFmt w:val="bullet"/>
      <w:lvlText w:val="◦"/>
      <w:lvlJc w:val="left"/>
      <w:pPr>
        <w:tabs>
          <w:tab w:val="num" w:pos="976"/>
        </w:tabs>
        <w:ind w:left="976" w:hanging="360"/>
      </w:pPr>
      <w:rPr>
        <w:rFonts w:ascii="OpenSymbol" w:hAnsi="OpenSymbol"/>
      </w:rPr>
    </w:lvl>
    <w:lvl w:ilvl="2">
      <w:start w:val="1"/>
      <w:numFmt w:val="bullet"/>
      <w:lvlText w:val="▪"/>
      <w:lvlJc w:val="left"/>
      <w:pPr>
        <w:tabs>
          <w:tab w:val="num" w:pos="1336"/>
        </w:tabs>
        <w:ind w:left="1336" w:hanging="360"/>
      </w:pPr>
      <w:rPr>
        <w:rFonts w:ascii="OpenSymbol" w:hAnsi="OpenSymbol"/>
      </w:rPr>
    </w:lvl>
    <w:lvl w:ilvl="3">
      <w:start w:val="1"/>
      <w:numFmt w:val="bullet"/>
      <w:lvlText w:val=""/>
      <w:lvlJc w:val="left"/>
      <w:pPr>
        <w:tabs>
          <w:tab w:val="num" w:pos="1696"/>
        </w:tabs>
        <w:ind w:left="1696" w:hanging="360"/>
      </w:pPr>
      <w:rPr>
        <w:rFonts w:ascii="Symbol" w:hAnsi="Symbol" w:cs="Times New Roman"/>
        <w:b/>
      </w:rPr>
    </w:lvl>
    <w:lvl w:ilvl="4">
      <w:start w:val="1"/>
      <w:numFmt w:val="bullet"/>
      <w:lvlText w:val="◦"/>
      <w:lvlJc w:val="left"/>
      <w:pPr>
        <w:tabs>
          <w:tab w:val="num" w:pos="2056"/>
        </w:tabs>
        <w:ind w:left="2056" w:hanging="360"/>
      </w:pPr>
      <w:rPr>
        <w:rFonts w:ascii="OpenSymbol" w:hAnsi="OpenSymbol"/>
      </w:rPr>
    </w:lvl>
    <w:lvl w:ilvl="5">
      <w:start w:val="1"/>
      <w:numFmt w:val="bullet"/>
      <w:lvlText w:val="▪"/>
      <w:lvlJc w:val="left"/>
      <w:pPr>
        <w:tabs>
          <w:tab w:val="num" w:pos="2416"/>
        </w:tabs>
        <w:ind w:left="2416" w:hanging="360"/>
      </w:pPr>
      <w:rPr>
        <w:rFonts w:ascii="OpenSymbol" w:hAnsi="OpenSymbol"/>
      </w:rPr>
    </w:lvl>
    <w:lvl w:ilvl="6">
      <w:start w:val="1"/>
      <w:numFmt w:val="bullet"/>
      <w:lvlText w:val=""/>
      <w:lvlJc w:val="left"/>
      <w:pPr>
        <w:tabs>
          <w:tab w:val="num" w:pos="2776"/>
        </w:tabs>
        <w:ind w:left="2776" w:hanging="360"/>
      </w:pPr>
      <w:rPr>
        <w:rFonts w:ascii="Symbol" w:hAnsi="Symbol" w:cs="Times New Roman"/>
        <w:b/>
      </w:rPr>
    </w:lvl>
    <w:lvl w:ilvl="7">
      <w:start w:val="1"/>
      <w:numFmt w:val="bullet"/>
      <w:lvlText w:val="◦"/>
      <w:lvlJc w:val="left"/>
      <w:pPr>
        <w:tabs>
          <w:tab w:val="num" w:pos="3136"/>
        </w:tabs>
        <w:ind w:left="3136" w:hanging="360"/>
      </w:pPr>
      <w:rPr>
        <w:rFonts w:ascii="OpenSymbol" w:hAnsi="OpenSymbol"/>
      </w:rPr>
    </w:lvl>
    <w:lvl w:ilvl="8">
      <w:start w:val="1"/>
      <w:numFmt w:val="bullet"/>
      <w:lvlText w:val="▪"/>
      <w:lvlJc w:val="left"/>
      <w:pPr>
        <w:tabs>
          <w:tab w:val="num" w:pos="3496"/>
        </w:tabs>
        <w:ind w:left="3496" w:hanging="360"/>
      </w:pPr>
      <w:rPr>
        <w:rFonts w:ascii="OpenSymbol" w:hAnsi="OpenSymbol"/>
      </w:rPr>
    </w:lvl>
  </w:abstractNum>
  <w:abstractNum w:abstractNumId="5" w15:restartNumberingAfterBreak="0">
    <w:nsid w:val="01787A4E"/>
    <w:multiLevelType w:val="hybridMultilevel"/>
    <w:tmpl w:val="D5D856C4"/>
    <w:lvl w:ilvl="0" w:tplc="0410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03D11AA8"/>
    <w:multiLevelType w:val="hybridMultilevel"/>
    <w:tmpl w:val="9D52DA10"/>
    <w:lvl w:ilvl="0" w:tplc="0410001B">
      <w:start w:val="1"/>
      <w:numFmt w:val="low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06E47F19"/>
    <w:multiLevelType w:val="hybridMultilevel"/>
    <w:tmpl w:val="94A284B8"/>
    <w:lvl w:ilvl="0" w:tplc="337096B8">
      <w:start w:val="1"/>
      <w:numFmt w:val="decimal"/>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8" w15:restartNumberingAfterBreak="0">
    <w:nsid w:val="12A31E60"/>
    <w:multiLevelType w:val="hybridMultilevel"/>
    <w:tmpl w:val="22D6B388"/>
    <w:lvl w:ilvl="0" w:tplc="F69C3FC4">
      <w:start w:val="1"/>
      <w:numFmt w:val="bullet"/>
      <w:lvlText w:val="•"/>
      <w:lvlJc w:val="left"/>
      <w:pPr>
        <w:tabs>
          <w:tab w:val="num" w:pos="720"/>
        </w:tabs>
        <w:ind w:left="720" w:hanging="360"/>
      </w:pPr>
      <w:rPr>
        <w:rFonts w:ascii="Arial" w:hAnsi="Arial" w:hint="default"/>
      </w:rPr>
    </w:lvl>
    <w:lvl w:ilvl="1" w:tplc="9ECA14C2">
      <w:start w:val="1"/>
      <w:numFmt w:val="bullet"/>
      <w:lvlText w:val="•"/>
      <w:lvlJc w:val="left"/>
      <w:pPr>
        <w:tabs>
          <w:tab w:val="num" w:pos="1440"/>
        </w:tabs>
        <w:ind w:left="1440" w:hanging="360"/>
      </w:pPr>
      <w:rPr>
        <w:rFonts w:ascii="Arial" w:hAnsi="Arial" w:hint="default"/>
      </w:rPr>
    </w:lvl>
    <w:lvl w:ilvl="2" w:tplc="AF98DC7C" w:tentative="1">
      <w:start w:val="1"/>
      <w:numFmt w:val="bullet"/>
      <w:lvlText w:val="•"/>
      <w:lvlJc w:val="left"/>
      <w:pPr>
        <w:tabs>
          <w:tab w:val="num" w:pos="2160"/>
        </w:tabs>
        <w:ind w:left="2160" w:hanging="360"/>
      </w:pPr>
      <w:rPr>
        <w:rFonts w:ascii="Arial" w:hAnsi="Arial" w:hint="default"/>
      </w:rPr>
    </w:lvl>
    <w:lvl w:ilvl="3" w:tplc="02FAA492" w:tentative="1">
      <w:start w:val="1"/>
      <w:numFmt w:val="bullet"/>
      <w:lvlText w:val="•"/>
      <w:lvlJc w:val="left"/>
      <w:pPr>
        <w:tabs>
          <w:tab w:val="num" w:pos="2880"/>
        </w:tabs>
        <w:ind w:left="2880" w:hanging="360"/>
      </w:pPr>
      <w:rPr>
        <w:rFonts w:ascii="Arial" w:hAnsi="Arial" w:hint="default"/>
      </w:rPr>
    </w:lvl>
    <w:lvl w:ilvl="4" w:tplc="1B96A646" w:tentative="1">
      <w:start w:val="1"/>
      <w:numFmt w:val="bullet"/>
      <w:lvlText w:val="•"/>
      <w:lvlJc w:val="left"/>
      <w:pPr>
        <w:tabs>
          <w:tab w:val="num" w:pos="3600"/>
        </w:tabs>
        <w:ind w:left="3600" w:hanging="360"/>
      </w:pPr>
      <w:rPr>
        <w:rFonts w:ascii="Arial" w:hAnsi="Arial" w:hint="default"/>
      </w:rPr>
    </w:lvl>
    <w:lvl w:ilvl="5" w:tplc="6DD85F50" w:tentative="1">
      <w:start w:val="1"/>
      <w:numFmt w:val="bullet"/>
      <w:lvlText w:val="•"/>
      <w:lvlJc w:val="left"/>
      <w:pPr>
        <w:tabs>
          <w:tab w:val="num" w:pos="4320"/>
        </w:tabs>
        <w:ind w:left="4320" w:hanging="360"/>
      </w:pPr>
      <w:rPr>
        <w:rFonts w:ascii="Arial" w:hAnsi="Arial" w:hint="default"/>
      </w:rPr>
    </w:lvl>
    <w:lvl w:ilvl="6" w:tplc="197E5A3A" w:tentative="1">
      <w:start w:val="1"/>
      <w:numFmt w:val="bullet"/>
      <w:lvlText w:val="•"/>
      <w:lvlJc w:val="left"/>
      <w:pPr>
        <w:tabs>
          <w:tab w:val="num" w:pos="5040"/>
        </w:tabs>
        <w:ind w:left="5040" w:hanging="360"/>
      </w:pPr>
      <w:rPr>
        <w:rFonts w:ascii="Arial" w:hAnsi="Arial" w:hint="default"/>
      </w:rPr>
    </w:lvl>
    <w:lvl w:ilvl="7" w:tplc="E8CEE688" w:tentative="1">
      <w:start w:val="1"/>
      <w:numFmt w:val="bullet"/>
      <w:lvlText w:val="•"/>
      <w:lvlJc w:val="left"/>
      <w:pPr>
        <w:tabs>
          <w:tab w:val="num" w:pos="5760"/>
        </w:tabs>
        <w:ind w:left="5760" w:hanging="360"/>
      </w:pPr>
      <w:rPr>
        <w:rFonts w:ascii="Arial" w:hAnsi="Arial" w:hint="default"/>
      </w:rPr>
    </w:lvl>
    <w:lvl w:ilvl="8" w:tplc="6E2E53DE"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147031FB"/>
    <w:multiLevelType w:val="hybridMultilevel"/>
    <w:tmpl w:val="7A1CFA1E"/>
    <w:lvl w:ilvl="0" w:tplc="921E0F34">
      <w:start w:val="2"/>
      <w:numFmt w:val="bullet"/>
      <w:lvlText w:val="-"/>
      <w:lvlJc w:val="left"/>
      <w:pPr>
        <w:ind w:left="1004" w:hanging="360"/>
      </w:pPr>
      <w:rPr>
        <w:rFonts w:ascii="Calibri" w:eastAsia="Times New Roman" w:hAnsi="Calibri" w:cs="Calibri" w:hint="default"/>
      </w:rPr>
    </w:lvl>
    <w:lvl w:ilvl="1" w:tplc="FFFFFFFF" w:tentative="1">
      <w:start w:val="1"/>
      <w:numFmt w:val="bullet"/>
      <w:lvlText w:val="o"/>
      <w:lvlJc w:val="left"/>
      <w:pPr>
        <w:ind w:left="1724" w:hanging="360"/>
      </w:pPr>
      <w:rPr>
        <w:rFonts w:ascii="Courier New" w:hAnsi="Courier New" w:cs="Courier New" w:hint="default"/>
      </w:rPr>
    </w:lvl>
    <w:lvl w:ilvl="2" w:tplc="FFFFFFFF" w:tentative="1">
      <w:start w:val="1"/>
      <w:numFmt w:val="bullet"/>
      <w:lvlText w:val=""/>
      <w:lvlJc w:val="left"/>
      <w:pPr>
        <w:ind w:left="2444" w:hanging="360"/>
      </w:pPr>
      <w:rPr>
        <w:rFonts w:ascii="Wingdings" w:hAnsi="Wingdings" w:hint="default"/>
      </w:rPr>
    </w:lvl>
    <w:lvl w:ilvl="3" w:tplc="FFFFFFFF" w:tentative="1">
      <w:start w:val="1"/>
      <w:numFmt w:val="bullet"/>
      <w:lvlText w:val=""/>
      <w:lvlJc w:val="left"/>
      <w:pPr>
        <w:ind w:left="3164" w:hanging="360"/>
      </w:pPr>
      <w:rPr>
        <w:rFonts w:ascii="Symbol" w:hAnsi="Symbol" w:hint="default"/>
      </w:rPr>
    </w:lvl>
    <w:lvl w:ilvl="4" w:tplc="FFFFFFFF" w:tentative="1">
      <w:start w:val="1"/>
      <w:numFmt w:val="bullet"/>
      <w:lvlText w:val="o"/>
      <w:lvlJc w:val="left"/>
      <w:pPr>
        <w:ind w:left="3884" w:hanging="360"/>
      </w:pPr>
      <w:rPr>
        <w:rFonts w:ascii="Courier New" w:hAnsi="Courier New" w:cs="Courier New" w:hint="default"/>
      </w:rPr>
    </w:lvl>
    <w:lvl w:ilvl="5" w:tplc="FFFFFFFF" w:tentative="1">
      <w:start w:val="1"/>
      <w:numFmt w:val="bullet"/>
      <w:lvlText w:val=""/>
      <w:lvlJc w:val="left"/>
      <w:pPr>
        <w:ind w:left="4604" w:hanging="360"/>
      </w:pPr>
      <w:rPr>
        <w:rFonts w:ascii="Wingdings" w:hAnsi="Wingdings" w:hint="default"/>
      </w:rPr>
    </w:lvl>
    <w:lvl w:ilvl="6" w:tplc="FFFFFFFF" w:tentative="1">
      <w:start w:val="1"/>
      <w:numFmt w:val="bullet"/>
      <w:lvlText w:val=""/>
      <w:lvlJc w:val="left"/>
      <w:pPr>
        <w:ind w:left="5324" w:hanging="360"/>
      </w:pPr>
      <w:rPr>
        <w:rFonts w:ascii="Symbol" w:hAnsi="Symbol" w:hint="default"/>
      </w:rPr>
    </w:lvl>
    <w:lvl w:ilvl="7" w:tplc="FFFFFFFF" w:tentative="1">
      <w:start w:val="1"/>
      <w:numFmt w:val="bullet"/>
      <w:lvlText w:val="o"/>
      <w:lvlJc w:val="left"/>
      <w:pPr>
        <w:ind w:left="6044" w:hanging="360"/>
      </w:pPr>
      <w:rPr>
        <w:rFonts w:ascii="Courier New" w:hAnsi="Courier New" w:cs="Courier New" w:hint="default"/>
      </w:rPr>
    </w:lvl>
    <w:lvl w:ilvl="8" w:tplc="FFFFFFFF" w:tentative="1">
      <w:start w:val="1"/>
      <w:numFmt w:val="bullet"/>
      <w:lvlText w:val=""/>
      <w:lvlJc w:val="left"/>
      <w:pPr>
        <w:ind w:left="6764" w:hanging="360"/>
      </w:pPr>
      <w:rPr>
        <w:rFonts w:ascii="Wingdings" w:hAnsi="Wingdings" w:hint="default"/>
      </w:rPr>
    </w:lvl>
  </w:abstractNum>
  <w:abstractNum w:abstractNumId="10" w15:restartNumberingAfterBreak="0">
    <w:nsid w:val="1520264E"/>
    <w:multiLevelType w:val="hybridMultilevel"/>
    <w:tmpl w:val="CA08400C"/>
    <w:lvl w:ilvl="0" w:tplc="440E42BE">
      <w:start w:val="1"/>
      <w:numFmt w:val="decimal"/>
      <w:lvlText w:val="%1-"/>
      <w:lvlJc w:val="left"/>
      <w:pPr>
        <w:tabs>
          <w:tab w:val="num" w:pos="720"/>
        </w:tabs>
        <w:ind w:left="72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1BF12B41"/>
    <w:multiLevelType w:val="hybridMultilevel"/>
    <w:tmpl w:val="111EFB6C"/>
    <w:lvl w:ilvl="0" w:tplc="F320AB66">
      <w:start w:val="1"/>
      <w:numFmt w:val="decimal"/>
      <w:lvlText w:val="%1."/>
      <w:lvlJc w:val="left"/>
      <w:pPr>
        <w:ind w:left="1070" w:hanging="71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20BC0A93"/>
    <w:multiLevelType w:val="hybridMultilevel"/>
    <w:tmpl w:val="0FC69BB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21B847DA"/>
    <w:multiLevelType w:val="multilevel"/>
    <w:tmpl w:val="FFE0EE72"/>
    <w:lvl w:ilvl="0">
      <w:start w:val="1"/>
      <w:numFmt w:val="lowerLetter"/>
      <w:lvlText w:val="%1)"/>
      <w:lvlJc w:val="left"/>
      <w:pPr>
        <w:ind w:left="360" w:hanging="360"/>
      </w:pPr>
      <w:rPr>
        <w:b w:val="0"/>
        <w:bCs w:val="0"/>
      </w:r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14" w15:restartNumberingAfterBreak="0">
    <w:nsid w:val="22F555BC"/>
    <w:multiLevelType w:val="multilevel"/>
    <w:tmpl w:val="B08A527E"/>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5" w15:restartNumberingAfterBreak="0">
    <w:nsid w:val="278732C8"/>
    <w:multiLevelType w:val="multilevel"/>
    <w:tmpl w:val="3DF8C112"/>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6" w15:restartNumberingAfterBreak="0">
    <w:nsid w:val="27AE66DD"/>
    <w:multiLevelType w:val="hybridMultilevel"/>
    <w:tmpl w:val="3DF8C11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28C951DE"/>
    <w:multiLevelType w:val="hybridMultilevel"/>
    <w:tmpl w:val="F5901814"/>
    <w:lvl w:ilvl="0" w:tplc="154A1CEC">
      <w:start w:val="1"/>
      <w:numFmt w:val="decimal"/>
      <w:lvlText w:val="%1)"/>
      <w:lvlJc w:val="left"/>
      <w:pPr>
        <w:ind w:left="720" w:hanging="360"/>
      </w:pPr>
      <w:rPr>
        <w:rFonts w:eastAsia="Arial" w:cs="Aria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2A937D30"/>
    <w:multiLevelType w:val="multilevel"/>
    <w:tmpl w:val="BC5CAA3E"/>
    <w:lvl w:ilvl="0">
      <w:start w:val="1"/>
      <w:numFmt w:val="decimal"/>
      <w:lvlText w:val="%1."/>
      <w:lvlJc w:val="left"/>
      <w:pPr>
        <w:ind w:left="1004" w:hanging="360"/>
      </w:pPr>
    </w:lvl>
    <w:lvl w:ilvl="1" w:tentative="1">
      <w:start w:val="1"/>
      <w:numFmt w:val="lowerLetter"/>
      <w:lvlText w:val="%2."/>
      <w:lvlJc w:val="left"/>
      <w:pPr>
        <w:ind w:left="1724" w:hanging="360"/>
      </w:pPr>
    </w:lvl>
    <w:lvl w:ilvl="2" w:tentative="1">
      <w:start w:val="1"/>
      <w:numFmt w:val="lowerRoman"/>
      <w:lvlText w:val="%3."/>
      <w:lvlJc w:val="right"/>
      <w:pPr>
        <w:ind w:left="2444" w:hanging="180"/>
      </w:pPr>
    </w:lvl>
    <w:lvl w:ilvl="3" w:tentative="1">
      <w:start w:val="1"/>
      <w:numFmt w:val="decimal"/>
      <w:lvlText w:val="%4."/>
      <w:lvlJc w:val="left"/>
      <w:pPr>
        <w:ind w:left="3164" w:hanging="360"/>
      </w:pPr>
    </w:lvl>
    <w:lvl w:ilvl="4" w:tentative="1">
      <w:start w:val="1"/>
      <w:numFmt w:val="lowerLetter"/>
      <w:lvlText w:val="%5."/>
      <w:lvlJc w:val="left"/>
      <w:pPr>
        <w:ind w:left="3884" w:hanging="360"/>
      </w:pPr>
    </w:lvl>
    <w:lvl w:ilvl="5" w:tentative="1">
      <w:start w:val="1"/>
      <w:numFmt w:val="lowerRoman"/>
      <w:lvlText w:val="%6."/>
      <w:lvlJc w:val="right"/>
      <w:pPr>
        <w:ind w:left="4604" w:hanging="180"/>
      </w:pPr>
    </w:lvl>
    <w:lvl w:ilvl="6" w:tentative="1">
      <w:start w:val="1"/>
      <w:numFmt w:val="decimal"/>
      <w:lvlText w:val="%7."/>
      <w:lvlJc w:val="left"/>
      <w:pPr>
        <w:ind w:left="5324" w:hanging="360"/>
      </w:pPr>
    </w:lvl>
    <w:lvl w:ilvl="7" w:tentative="1">
      <w:start w:val="1"/>
      <w:numFmt w:val="lowerLetter"/>
      <w:lvlText w:val="%8."/>
      <w:lvlJc w:val="left"/>
      <w:pPr>
        <w:ind w:left="6044" w:hanging="360"/>
      </w:pPr>
    </w:lvl>
    <w:lvl w:ilvl="8" w:tentative="1">
      <w:start w:val="1"/>
      <w:numFmt w:val="lowerRoman"/>
      <w:lvlText w:val="%9."/>
      <w:lvlJc w:val="right"/>
      <w:pPr>
        <w:ind w:left="6764" w:hanging="180"/>
      </w:pPr>
    </w:lvl>
  </w:abstractNum>
  <w:abstractNum w:abstractNumId="19" w15:restartNumberingAfterBreak="0">
    <w:nsid w:val="2E6F25C8"/>
    <w:multiLevelType w:val="multilevel"/>
    <w:tmpl w:val="1E449630"/>
    <w:lvl w:ilvl="0">
      <w:start w:val="1"/>
      <w:numFmt w:val="decimal"/>
      <w:lvlText w:val="%1."/>
      <w:lvlJc w:val="left"/>
      <w:pPr>
        <w:ind w:left="1004" w:hanging="360"/>
      </w:pPr>
      <w:rPr>
        <w:b w:val="0"/>
        <w:bCs w:val="0"/>
      </w:rPr>
    </w:lvl>
    <w:lvl w:ilvl="1" w:tentative="1">
      <w:start w:val="1"/>
      <w:numFmt w:val="lowerLetter"/>
      <w:lvlText w:val="%2."/>
      <w:lvlJc w:val="left"/>
      <w:pPr>
        <w:ind w:left="1724" w:hanging="360"/>
      </w:pPr>
    </w:lvl>
    <w:lvl w:ilvl="2" w:tentative="1">
      <w:start w:val="1"/>
      <w:numFmt w:val="lowerRoman"/>
      <w:lvlText w:val="%3."/>
      <w:lvlJc w:val="right"/>
      <w:pPr>
        <w:ind w:left="2444" w:hanging="180"/>
      </w:pPr>
    </w:lvl>
    <w:lvl w:ilvl="3" w:tentative="1">
      <w:start w:val="1"/>
      <w:numFmt w:val="decimal"/>
      <w:lvlText w:val="%4."/>
      <w:lvlJc w:val="left"/>
      <w:pPr>
        <w:ind w:left="3164" w:hanging="360"/>
      </w:pPr>
    </w:lvl>
    <w:lvl w:ilvl="4" w:tentative="1">
      <w:start w:val="1"/>
      <w:numFmt w:val="lowerLetter"/>
      <w:lvlText w:val="%5."/>
      <w:lvlJc w:val="left"/>
      <w:pPr>
        <w:ind w:left="3884" w:hanging="360"/>
      </w:pPr>
    </w:lvl>
    <w:lvl w:ilvl="5" w:tentative="1">
      <w:start w:val="1"/>
      <w:numFmt w:val="lowerRoman"/>
      <w:lvlText w:val="%6."/>
      <w:lvlJc w:val="right"/>
      <w:pPr>
        <w:ind w:left="4604" w:hanging="180"/>
      </w:pPr>
    </w:lvl>
    <w:lvl w:ilvl="6" w:tentative="1">
      <w:start w:val="1"/>
      <w:numFmt w:val="decimal"/>
      <w:lvlText w:val="%7."/>
      <w:lvlJc w:val="left"/>
      <w:pPr>
        <w:ind w:left="5324" w:hanging="360"/>
      </w:pPr>
    </w:lvl>
    <w:lvl w:ilvl="7" w:tentative="1">
      <w:start w:val="1"/>
      <w:numFmt w:val="lowerLetter"/>
      <w:lvlText w:val="%8."/>
      <w:lvlJc w:val="left"/>
      <w:pPr>
        <w:ind w:left="6044" w:hanging="360"/>
      </w:pPr>
    </w:lvl>
    <w:lvl w:ilvl="8" w:tentative="1">
      <w:start w:val="1"/>
      <w:numFmt w:val="lowerRoman"/>
      <w:lvlText w:val="%9."/>
      <w:lvlJc w:val="right"/>
      <w:pPr>
        <w:ind w:left="6764" w:hanging="180"/>
      </w:pPr>
    </w:lvl>
  </w:abstractNum>
  <w:abstractNum w:abstractNumId="20" w15:restartNumberingAfterBreak="0">
    <w:nsid w:val="30920D6A"/>
    <w:multiLevelType w:val="hybridMultilevel"/>
    <w:tmpl w:val="BD6A3208"/>
    <w:lvl w:ilvl="0" w:tplc="04100001">
      <w:start w:val="1"/>
      <w:numFmt w:val="bullet"/>
      <w:lvlText w:val=""/>
      <w:lvlJc w:val="left"/>
      <w:pPr>
        <w:ind w:left="1004" w:hanging="360"/>
      </w:pPr>
      <w:rPr>
        <w:rFonts w:ascii="Symbol" w:hAnsi="Symbo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21" w15:restartNumberingAfterBreak="0">
    <w:nsid w:val="3A226DA3"/>
    <w:multiLevelType w:val="multilevel"/>
    <w:tmpl w:val="BC5CAA3E"/>
    <w:lvl w:ilvl="0">
      <w:start w:val="1"/>
      <w:numFmt w:val="decimal"/>
      <w:lvlText w:val="%1."/>
      <w:lvlJc w:val="left"/>
      <w:pPr>
        <w:ind w:left="1004" w:hanging="360"/>
      </w:pPr>
    </w:lvl>
    <w:lvl w:ilvl="1" w:tentative="1">
      <w:start w:val="1"/>
      <w:numFmt w:val="lowerLetter"/>
      <w:lvlText w:val="%2."/>
      <w:lvlJc w:val="left"/>
      <w:pPr>
        <w:ind w:left="1724" w:hanging="360"/>
      </w:pPr>
    </w:lvl>
    <w:lvl w:ilvl="2" w:tentative="1">
      <w:start w:val="1"/>
      <w:numFmt w:val="lowerRoman"/>
      <w:lvlText w:val="%3."/>
      <w:lvlJc w:val="right"/>
      <w:pPr>
        <w:ind w:left="2444" w:hanging="180"/>
      </w:pPr>
    </w:lvl>
    <w:lvl w:ilvl="3" w:tentative="1">
      <w:start w:val="1"/>
      <w:numFmt w:val="decimal"/>
      <w:lvlText w:val="%4."/>
      <w:lvlJc w:val="left"/>
      <w:pPr>
        <w:ind w:left="3164" w:hanging="360"/>
      </w:pPr>
    </w:lvl>
    <w:lvl w:ilvl="4" w:tentative="1">
      <w:start w:val="1"/>
      <w:numFmt w:val="lowerLetter"/>
      <w:lvlText w:val="%5."/>
      <w:lvlJc w:val="left"/>
      <w:pPr>
        <w:ind w:left="3884" w:hanging="360"/>
      </w:pPr>
    </w:lvl>
    <w:lvl w:ilvl="5" w:tentative="1">
      <w:start w:val="1"/>
      <w:numFmt w:val="lowerRoman"/>
      <w:lvlText w:val="%6."/>
      <w:lvlJc w:val="right"/>
      <w:pPr>
        <w:ind w:left="4604" w:hanging="180"/>
      </w:pPr>
    </w:lvl>
    <w:lvl w:ilvl="6" w:tentative="1">
      <w:start w:val="1"/>
      <w:numFmt w:val="decimal"/>
      <w:lvlText w:val="%7."/>
      <w:lvlJc w:val="left"/>
      <w:pPr>
        <w:ind w:left="5324" w:hanging="360"/>
      </w:pPr>
    </w:lvl>
    <w:lvl w:ilvl="7" w:tentative="1">
      <w:start w:val="1"/>
      <w:numFmt w:val="lowerLetter"/>
      <w:lvlText w:val="%8."/>
      <w:lvlJc w:val="left"/>
      <w:pPr>
        <w:ind w:left="6044" w:hanging="360"/>
      </w:pPr>
    </w:lvl>
    <w:lvl w:ilvl="8" w:tentative="1">
      <w:start w:val="1"/>
      <w:numFmt w:val="lowerRoman"/>
      <w:lvlText w:val="%9."/>
      <w:lvlJc w:val="right"/>
      <w:pPr>
        <w:ind w:left="6764" w:hanging="180"/>
      </w:pPr>
    </w:lvl>
  </w:abstractNum>
  <w:abstractNum w:abstractNumId="22" w15:restartNumberingAfterBreak="0">
    <w:nsid w:val="3D0530D7"/>
    <w:multiLevelType w:val="multilevel"/>
    <w:tmpl w:val="4E242DEE"/>
    <w:lvl w:ilvl="0">
      <w:start w:val="1"/>
      <w:numFmt w:val="decimal"/>
      <w:pStyle w:val="Comma"/>
      <w:lvlText w:val="%1."/>
      <w:lvlJc w:val="left"/>
      <w:pPr>
        <w:ind w:left="284" w:hanging="284"/>
      </w:pPr>
      <w:rPr>
        <w:rFonts w:ascii="Times New Roman" w:hAnsi="Times New Roman" w:cs="Times New Roman" w:hint="default"/>
      </w:rPr>
    </w:lvl>
    <w:lvl w:ilvl="1">
      <w:start w:val="1"/>
      <w:numFmt w:val="lowerLetter"/>
      <w:lvlText w:val="%2)"/>
      <w:lvlJc w:val="left"/>
      <w:pPr>
        <w:ind w:left="568" w:hanging="284"/>
      </w:pPr>
      <w:rPr>
        <w:rFonts w:hint="default"/>
      </w:rPr>
    </w:lvl>
    <w:lvl w:ilvl="2">
      <w:start w:val="1"/>
      <w:numFmt w:val="lowerRoman"/>
      <w:lvlText w:val="%3."/>
      <w:lvlJc w:val="right"/>
      <w:pPr>
        <w:ind w:left="567" w:firstLine="1"/>
      </w:pPr>
      <w:rPr>
        <w:rFonts w:hint="default"/>
      </w:rPr>
    </w:lvl>
    <w:lvl w:ilvl="3">
      <w:start w:val="1"/>
      <w:numFmt w:val="decimal"/>
      <w:lvlText w:val="%4."/>
      <w:lvlJc w:val="left"/>
      <w:pPr>
        <w:ind w:left="1136" w:hanging="284"/>
      </w:pPr>
      <w:rPr>
        <w:rFonts w:hint="default"/>
      </w:rPr>
    </w:lvl>
    <w:lvl w:ilvl="4">
      <w:start w:val="1"/>
      <w:numFmt w:val="lowerLetter"/>
      <w:lvlText w:val="%5."/>
      <w:lvlJc w:val="left"/>
      <w:pPr>
        <w:ind w:left="1420" w:hanging="284"/>
      </w:pPr>
      <w:rPr>
        <w:rFonts w:hint="default"/>
      </w:rPr>
    </w:lvl>
    <w:lvl w:ilvl="5">
      <w:start w:val="1"/>
      <w:numFmt w:val="lowerRoman"/>
      <w:lvlText w:val="%6."/>
      <w:lvlJc w:val="right"/>
      <w:pPr>
        <w:ind w:left="1704" w:hanging="284"/>
      </w:pPr>
      <w:rPr>
        <w:rFonts w:hint="default"/>
      </w:rPr>
    </w:lvl>
    <w:lvl w:ilvl="6">
      <w:start w:val="1"/>
      <w:numFmt w:val="decimal"/>
      <w:lvlText w:val="%7."/>
      <w:lvlJc w:val="left"/>
      <w:pPr>
        <w:ind w:left="284" w:hanging="284"/>
      </w:pPr>
      <w:rPr>
        <w:rFonts w:hint="default"/>
        <w:b w:val="0"/>
        <w:bCs w:val="0"/>
      </w:rPr>
    </w:lvl>
    <w:lvl w:ilvl="7">
      <w:start w:val="1"/>
      <w:numFmt w:val="lowerLetter"/>
      <w:lvlText w:val="%8."/>
      <w:lvlJc w:val="left"/>
      <w:pPr>
        <w:ind w:left="2272" w:hanging="284"/>
      </w:pPr>
      <w:rPr>
        <w:rFonts w:hint="default"/>
      </w:rPr>
    </w:lvl>
    <w:lvl w:ilvl="8">
      <w:start w:val="1"/>
      <w:numFmt w:val="lowerRoman"/>
      <w:lvlText w:val="%9."/>
      <w:lvlJc w:val="right"/>
      <w:pPr>
        <w:ind w:left="2556" w:hanging="284"/>
      </w:pPr>
      <w:rPr>
        <w:rFonts w:hint="default"/>
      </w:rPr>
    </w:lvl>
  </w:abstractNum>
  <w:abstractNum w:abstractNumId="23" w15:restartNumberingAfterBreak="0">
    <w:nsid w:val="41D12924"/>
    <w:multiLevelType w:val="hybridMultilevel"/>
    <w:tmpl w:val="E532632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45D70032"/>
    <w:multiLevelType w:val="hybridMultilevel"/>
    <w:tmpl w:val="F3A0F6E4"/>
    <w:lvl w:ilvl="0" w:tplc="0410000F">
      <w:start w:val="1"/>
      <w:numFmt w:val="decimal"/>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478037A5"/>
    <w:multiLevelType w:val="hybridMultilevel"/>
    <w:tmpl w:val="0E06528A"/>
    <w:lvl w:ilvl="0" w:tplc="FA6A6860">
      <w:numFmt w:val="bullet"/>
      <w:lvlText w:val="-"/>
      <w:lvlJc w:val="left"/>
      <w:pPr>
        <w:ind w:left="456" w:hanging="118"/>
      </w:pPr>
      <w:rPr>
        <w:rFonts w:ascii="Calibri" w:eastAsia="Calibri" w:hAnsi="Calibri" w:cs="Calibri" w:hint="default"/>
        <w:w w:val="100"/>
        <w:sz w:val="22"/>
        <w:szCs w:val="22"/>
      </w:rPr>
    </w:lvl>
    <w:lvl w:ilvl="1" w:tplc="B59EDEEE">
      <w:numFmt w:val="bullet"/>
      <w:lvlText w:val="•"/>
      <w:lvlJc w:val="left"/>
      <w:pPr>
        <w:ind w:left="1432" w:hanging="118"/>
      </w:pPr>
    </w:lvl>
    <w:lvl w:ilvl="2" w:tplc="15A6CE6C">
      <w:numFmt w:val="bullet"/>
      <w:lvlText w:val="•"/>
      <w:lvlJc w:val="left"/>
      <w:pPr>
        <w:ind w:left="2404" w:hanging="118"/>
      </w:pPr>
    </w:lvl>
    <w:lvl w:ilvl="3" w:tplc="9A8C6AFA">
      <w:numFmt w:val="bullet"/>
      <w:lvlText w:val="•"/>
      <w:lvlJc w:val="left"/>
      <w:pPr>
        <w:ind w:left="3376" w:hanging="118"/>
      </w:pPr>
    </w:lvl>
    <w:lvl w:ilvl="4" w:tplc="8820D3B0">
      <w:numFmt w:val="bullet"/>
      <w:lvlText w:val="•"/>
      <w:lvlJc w:val="left"/>
      <w:pPr>
        <w:ind w:left="4348" w:hanging="118"/>
      </w:pPr>
    </w:lvl>
    <w:lvl w:ilvl="5" w:tplc="AB7AF9C8">
      <w:numFmt w:val="bullet"/>
      <w:lvlText w:val="•"/>
      <w:lvlJc w:val="left"/>
      <w:pPr>
        <w:ind w:left="5320" w:hanging="118"/>
      </w:pPr>
    </w:lvl>
    <w:lvl w:ilvl="6" w:tplc="02EA14B8">
      <w:numFmt w:val="bullet"/>
      <w:lvlText w:val="•"/>
      <w:lvlJc w:val="left"/>
      <w:pPr>
        <w:ind w:left="6292" w:hanging="118"/>
      </w:pPr>
    </w:lvl>
    <w:lvl w:ilvl="7" w:tplc="40AC98B6">
      <w:numFmt w:val="bullet"/>
      <w:lvlText w:val="•"/>
      <w:lvlJc w:val="left"/>
      <w:pPr>
        <w:ind w:left="7264" w:hanging="118"/>
      </w:pPr>
    </w:lvl>
    <w:lvl w:ilvl="8" w:tplc="1F44C328">
      <w:numFmt w:val="bullet"/>
      <w:lvlText w:val="•"/>
      <w:lvlJc w:val="left"/>
      <w:pPr>
        <w:ind w:left="8236" w:hanging="118"/>
      </w:pPr>
    </w:lvl>
  </w:abstractNum>
  <w:abstractNum w:abstractNumId="26" w15:restartNumberingAfterBreak="0">
    <w:nsid w:val="496861F2"/>
    <w:multiLevelType w:val="hybridMultilevel"/>
    <w:tmpl w:val="ABC08B68"/>
    <w:lvl w:ilvl="0" w:tplc="0410001B">
      <w:start w:val="1"/>
      <w:numFmt w:val="lowerRoman"/>
      <w:lvlText w:val="%1."/>
      <w:lvlJc w:val="right"/>
      <w:pPr>
        <w:ind w:left="1058" w:hanging="360"/>
      </w:pPr>
    </w:lvl>
    <w:lvl w:ilvl="1" w:tplc="04100019" w:tentative="1">
      <w:start w:val="1"/>
      <w:numFmt w:val="lowerLetter"/>
      <w:lvlText w:val="%2."/>
      <w:lvlJc w:val="left"/>
      <w:pPr>
        <w:ind w:left="1778" w:hanging="360"/>
      </w:pPr>
    </w:lvl>
    <w:lvl w:ilvl="2" w:tplc="0410001B" w:tentative="1">
      <w:start w:val="1"/>
      <w:numFmt w:val="lowerRoman"/>
      <w:lvlText w:val="%3."/>
      <w:lvlJc w:val="right"/>
      <w:pPr>
        <w:ind w:left="2498" w:hanging="180"/>
      </w:pPr>
    </w:lvl>
    <w:lvl w:ilvl="3" w:tplc="0410000F" w:tentative="1">
      <w:start w:val="1"/>
      <w:numFmt w:val="decimal"/>
      <w:lvlText w:val="%4."/>
      <w:lvlJc w:val="left"/>
      <w:pPr>
        <w:ind w:left="3218" w:hanging="360"/>
      </w:pPr>
    </w:lvl>
    <w:lvl w:ilvl="4" w:tplc="04100019" w:tentative="1">
      <w:start w:val="1"/>
      <w:numFmt w:val="lowerLetter"/>
      <w:lvlText w:val="%5."/>
      <w:lvlJc w:val="left"/>
      <w:pPr>
        <w:ind w:left="3938" w:hanging="360"/>
      </w:pPr>
    </w:lvl>
    <w:lvl w:ilvl="5" w:tplc="0410001B" w:tentative="1">
      <w:start w:val="1"/>
      <w:numFmt w:val="lowerRoman"/>
      <w:lvlText w:val="%6."/>
      <w:lvlJc w:val="right"/>
      <w:pPr>
        <w:ind w:left="4658" w:hanging="180"/>
      </w:pPr>
    </w:lvl>
    <w:lvl w:ilvl="6" w:tplc="0410000F" w:tentative="1">
      <w:start w:val="1"/>
      <w:numFmt w:val="decimal"/>
      <w:lvlText w:val="%7."/>
      <w:lvlJc w:val="left"/>
      <w:pPr>
        <w:ind w:left="5378" w:hanging="360"/>
      </w:pPr>
    </w:lvl>
    <w:lvl w:ilvl="7" w:tplc="04100019" w:tentative="1">
      <w:start w:val="1"/>
      <w:numFmt w:val="lowerLetter"/>
      <w:lvlText w:val="%8."/>
      <w:lvlJc w:val="left"/>
      <w:pPr>
        <w:ind w:left="6098" w:hanging="360"/>
      </w:pPr>
    </w:lvl>
    <w:lvl w:ilvl="8" w:tplc="0410001B" w:tentative="1">
      <w:start w:val="1"/>
      <w:numFmt w:val="lowerRoman"/>
      <w:lvlText w:val="%9."/>
      <w:lvlJc w:val="right"/>
      <w:pPr>
        <w:ind w:left="6818" w:hanging="180"/>
      </w:pPr>
    </w:lvl>
  </w:abstractNum>
  <w:abstractNum w:abstractNumId="27" w15:restartNumberingAfterBreak="0">
    <w:nsid w:val="4BF530E0"/>
    <w:multiLevelType w:val="hybridMultilevel"/>
    <w:tmpl w:val="6D5AA9B0"/>
    <w:lvl w:ilvl="0" w:tplc="561CF702">
      <w:start w:val="1"/>
      <w:numFmt w:val="decimal"/>
      <w:lvlText w:val="%1)"/>
      <w:lvlJc w:val="left"/>
      <w:pPr>
        <w:ind w:left="480" w:hanging="360"/>
      </w:pPr>
      <w:rPr>
        <w:rFonts w:ascii="Times New Roman" w:eastAsia="Times New Roman" w:hAnsi="Times New Roman" w:cs="Times New Roman" w:hint="default"/>
        <w:w w:val="99"/>
        <w:sz w:val="24"/>
        <w:szCs w:val="24"/>
        <w:lang w:val="it-IT" w:eastAsia="en-US" w:bidi="ar-SA"/>
      </w:rPr>
    </w:lvl>
    <w:lvl w:ilvl="1" w:tplc="8A1A741E">
      <w:numFmt w:val="bullet"/>
      <w:lvlText w:val="•"/>
      <w:lvlJc w:val="left"/>
      <w:pPr>
        <w:ind w:left="1416" w:hanging="360"/>
      </w:pPr>
      <w:rPr>
        <w:rFonts w:hint="default"/>
        <w:lang w:val="it-IT" w:eastAsia="en-US" w:bidi="ar-SA"/>
      </w:rPr>
    </w:lvl>
    <w:lvl w:ilvl="2" w:tplc="41F0246C">
      <w:numFmt w:val="bullet"/>
      <w:lvlText w:val="•"/>
      <w:lvlJc w:val="left"/>
      <w:pPr>
        <w:ind w:left="2353" w:hanging="360"/>
      </w:pPr>
      <w:rPr>
        <w:rFonts w:hint="default"/>
        <w:lang w:val="it-IT" w:eastAsia="en-US" w:bidi="ar-SA"/>
      </w:rPr>
    </w:lvl>
    <w:lvl w:ilvl="3" w:tplc="AA842F2E">
      <w:numFmt w:val="bullet"/>
      <w:lvlText w:val="•"/>
      <w:lvlJc w:val="left"/>
      <w:pPr>
        <w:ind w:left="3289" w:hanging="360"/>
      </w:pPr>
      <w:rPr>
        <w:rFonts w:hint="default"/>
        <w:lang w:val="it-IT" w:eastAsia="en-US" w:bidi="ar-SA"/>
      </w:rPr>
    </w:lvl>
    <w:lvl w:ilvl="4" w:tplc="4878A304">
      <w:numFmt w:val="bullet"/>
      <w:lvlText w:val="•"/>
      <w:lvlJc w:val="left"/>
      <w:pPr>
        <w:ind w:left="4226" w:hanging="360"/>
      </w:pPr>
      <w:rPr>
        <w:rFonts w:hint="default"/>
        <w:lang w:val="it-IT" w:eastAsia="en-US" w:bidi="ar-SA"/>
      </w:rPr>
    </w:lvl>
    <w:lvl w:ilvl="5" w:tplc="52B09484">
      <w:numFmt w:val="bullet"/>
      <w:lvlText w:val="•"/>
      <w:lvlJc w:val="left"/>
      <w:pPr>
        <w:ind w:left="5163" w:hanging="360"/>
      </w:pPr>
      <w:rPr>
        <w:rFonts w:hint="default"/>
        <w:lang w:val="it-IT" w:eastAsia="en-US" w:bidi="ar-SA"/>
      </w:rPr>
    </w:lvl>
    <w:lvl w:ilvl="6" w:tplc="33D25F0C">
      <w:numFmt w:val="bullet"/>
      <w:lvlText w:val="•"/>
      <w:lvlJc w:val="left"/>
      <w:pPr>
        <w:ind w:left="6099" w:hanging="360"/>
      </w:pPr>
      <w:rPr>
        <w:rFonts w:hint="default"/>
        <w:lang w:val="it-IT" w:eastAsia="en-US" w:bidi="ar-SA"/>
      </w:rPr>
    </w:lvl>
    <w:lvl w:ilvl="7" w:tplc="ED8EE47C">
      <w:numFmt w:val="bullet"/>
      <w:lvlText w:val="•"/>
      <w:lvlJc w:val="left"/>
      <w:pPr>
        <w:ind w:left="7036" w:hanging="360"/>
      </w:pPr>
      <w:rPr>
        <w:rFonts w:hint="default"/>
        <w:lang w:val="it-IT" w:eastAsia="en-US" w:bidi="ar-SA"/>
      </w:rPr>
    </w:lvl>
    <w:lvl w:ilvl="8" w:tplc="F1B2F972">
      <w:numFmt w:val="bullet"/>
      <w:lvlText w:val="•"/>
      <w:lvlJc w:val="left"/>
      <w:pPr>
        <w:ind w:left="7973" w:hanging="360"/>
      </w:pPr>
      <w:rPr>
        <w:rFonts w:hint="default"/>
        <w:lang w:val="it-IT" w:eastAsia="en-US" w:bidi="ar-SA"/>
      </w:rPr>
    </w:lvl>
  </w:abstractNum>
  <w:abstractNum w:abstractNumId="28" w15:restartNumberingAfterBreak="0">
    <w:nsid w:val="4D58783D"/>
    <w:multiLevelType w:val="multilevel"/>
    <w:tmpl w:val="037E3FA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9" w15:restartNumberingAfterBreak="0">
    <w:nsid w:val="52641D0B"/>
    <w:multiLevelType w:val="hybridMultilevel"/>
    <w:tmpl w:val="C38A3156"/>
    <w:lvl w:ilvl="0" w:tplc="0410001B">
      <w:start w:val="1"/>
      <w:numFmt w:val="lowerRoman"/>
      <w:lvlText w:val="%1."/>
      <w:lvlJc w:val="right"/>
      <w:pPr>
        <w:ind w:left="1146" w:hanging="360"/>
      </w:pPr>
      <w:rPr>
        <w:rFonts w:hint="default"/>
        <w:i w:val="0"/>
      </w:r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30" w15:restartNumberingAfterBreak="0">
    <w:nsid w:val="540E6FD5"/>
    <w:multiLevelType w:val="hybridMultilevel"/>
    <w:tmpl w:val="0EFE99AC"/>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1" w15:restartNumberingAfterBreak="0">
    <w:nsid w:val="56BD4F8D"/>
    <w:multiLevelType w:val="hybridMultilevel"/>
    <w:tmpl w:val="B08A527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58E5128D"/>
    <w:multiLevelType w:val="hybridMultilevel"/>
    <w:tmpl w:val="63E01C02"/>
    <w:lvl w:ilvl="0" w:tplc="04100017">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3" w15:restartNumberingAfterBreak="0">
    <w:nsid w:val="5BE93F50"/>
    <w:multiLevelType w:val="hybridMultilevel"/>
    <w:tmpl w:val="7EC4A2F2"/>
    <w:lvl w:ilvl="0" w:tplc="04100005">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34" w15:restartNumberingAfterBreak="0">
    <w:nsid w:val="61C466AA"/>
    <w:multiLevelType w:val="hybridMultilevel"/>
    <w:tmpl w:val="7FD6BEC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15:restartNumberingAfterBreak="0">
    <w:nsid w:val="63406614"/>
    <w:multiLevelType w:val="multilevel"/>
    <w:tmpl w:val="DD8E49BE"/>
    <w:lvl w:ilvl="0">
      <w:start w:val="1"/>
      <w:numFmt w:val="bullet"/>
      <w:lvlText w:val=""/>
      <w:lvlJc w:val="left"/>
      <w:pPr>
        <w:ind w:left="1004" w:hanging="360"/>
      </w:pPr>
      <w:rPr>
        <w:rFonts w:ascii="Symbol" w:hAnsi="Symbol" w:hint="default"/>
      </w:rPr>
    </w:lvl>
    <w:lvl w:ilvl="1" w:tentative="1">
      <w:start w:val="1"/>
      <w:numFmt w:val="lowerLetter"/>
      <w:lvlText w:val="%2."/>
      <w:lvlJc w:val="left"/>
      <w:pPr>
        <w:ind w:left="1724" w:hanging="360"/>
      </w:pPr>
    </w:lvl>
    <w:lvl w:ilvl="2" w:tentative="1">
      <w:start w:val="1"/>
      <w:numFmt w:val="lowerRoman"/>
      <w:lvlText w:val="%3."/>
      <w:lvlJc w:val="right"/>
      <w:pPr>
        <w:ind w:left="2444" w:hanging="180"/>
      </w:pPr>
    </w:lvl>
    <w:lvl w:ilvl="3" w:tentative="1">
      <w:start w:val="1"/>
      <w:numFmt w:val="decimal"/>
      <w:lvlText w:val="%4."/>
      <w:lvlJc w:val="left"/>
      <w:pPr>
        <w:ind w:left="3164" w:hanging="360"/>
      </w:pPr>
    </w:lvl>
    <w:lvl w:ilvl="4" w:tentative="1">
      <w:start w:val="1"/>
      <w:numFmt w:val="lowerLetter"/>
      <w:lvlText w:val="%5."/>
      <w:lvlJc w:val="left"/>
      <w:pPr>
        <w:ind w:left="3884" w:hanging="360"/>
      </w:pPr>
    </w:lvl>
    <w:lvl w:ilvl="5" w:tentative="1">
      <w:start w:val="1"/>
      <w:numFmt w:val="lowerRoman"/>
      <w:lvlText w:val="%6."/>
      <w:lvlJc w:val="right"/>
      <w:pPr>
        <w:ind w:left="4604" w:hanging="180"/>
      </w:pPr>
    </w:lvl>
    <w:lvl w:ilvl="6" w:tentative="1">
      <w:start w:val="1"/>
      <w:numFmt w:val="decimal"/>
      <w:lvlText w:val="%7."/>
      <w:lvlJc w:val="left"/>
      <w:pPr>
        <w:ind w:left="5324" w:hanging="360"/>
      </w:pPr>
    </w:lvl>
    <w:lvl w:ilvl="7" w:tentative="1">
      <w:start w:val="1"/>
      <w:numFmt w:val="lowerLetter"/>
      <w:lvlText w:val="%8."/>
      <w:lvlJc w:val="left"/>
      <w:pPr>
        <w:ind w:left="6044" w:hanging="360"/>
      </w:pPr>
    </w:lvl>
    <w:lvl w:ilvl="8" w:tentative="1">
      <w:start w:val="1"/>
      <w:numFmt w:val="lowerRoman"/>
      <w:lvlText w:val="%9."/>
      <w:lvlJc w:val="right"/>
      <w:pPr>
        <w:ind w:left="6764" w:hanging="180"/>
      </w:pPr>
    </w:lvl>
  </w:abstractNum>
  <w:abstractNum w:abstractNumId="36" w15:restartNumberingAfterBreak="0">
    <w:nsid w:val="65BC3A5B"/>
    <w:multiLevelType w:val="hybridMultilevel"/>
    <w:tmpl w:val="7BD8B3F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7" w15:restartNumberingAfterBreak="0">
    <w:nsid w:val="66C71F31"/>
    <w:multiLevelType w:val="hybridMultilevel"/>
    <w:tmpl w:val="BA6AEE5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15:restartNumberingAfterBreak="0">
    <w:nsid w:val="6ADE280C"/>
    <w:multiLevelType w:val="hybridMultilevel"/>
    <w:tmpl w:val="0C96207C"/>
    <w:lvl w:ilvl="0" w:tplc="CA2A2F90">
      <w:start w:val="1"/>
      <w:numFmt w:val="bullet"/>
      <w:lvlText w:val=""/>
      <w:lvlJc w:val="left"/>
      <w:pPr>
        <w:ind w:left="1004" w:hanging="360"/>
      </w:pPr>
      <w:rPr>
        <w:rFonts w:ascii="Symbol" w:hAnsi="Symbo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39" w15:restartNumberingAfterBreak="0">
    <w:nsid w:val="6E7C6A51"/>
    <w:multiLevelType w:val="singleLevel"/>
    <w:tmpl w:val="C6261BBC"/>
    <w:lvl w:ilvl="0">
      <w:start w:val="1"/>
      <w:numFmt w:val="decimal"/>
      <w:lvlText w:val="%1."/>
      <w:legacy w:legacy="1" w:legacySpace="0" w:legacyIndent="283"/>
      <w:lvlJc w:val="left"/>
      <w:pPr>
        <w:ind w:left="283" w:hanging="283"/>
      </w:pPr>
    </w:lvl>
  </w:abstractNum>
  <w:abstractNum w:abstractNumId="40" w15:restartNumberingAfterBreak="0">
    <w:nsid w:val="6F722792"/>
    <w:multiLevelType w:val="hybridMultilevel"/>
    <w:tmpl w:val="C8725F46"/>
    <w:lvl w:ilvl="0" w:tplc="921E0F34">
      <w:start w:val="2"/>
      <w:numFmt w:val="bullet"/>
      <w:lvlText w:val="-"/>
      <w:lvlJc w:val="left"/>
      <w:pPr>
        <w:ind w:left="724" w:hanging="360"/>
      </w:pPr>
      <w:rPr>
        <w:rFonts w:ascii="Calibri" w:eastAsia="Times New Roman" w:hAnsi="Calibri" w:cs="Calibri" w:hint="default"/>
      </w:rPr>
    </w:lvl>
    <w:lvl w:ilvl="1" w:tplc="FFFFFFFF" w:tentative="1">
      <w:start w:val="1"/>
      <w:numFmt w:val="lowerLetter"/>
      <w:lvlText w:val="%2."/>
      <w:lvlJc w:val="left"/>
      <w:pPr>
        <w:ind w:left="1444" w:hanging="360"/>
      </w:pPr>
    </w:lvl>
    <w:lvl w:ilvl="2" w:tplc="FFFFFFFF" w:tentative="1">
      <w:start w:val="1"/>
      <w:numFmt w:val="lowerRoman"/>
      <w:lvlText w:val="%3."/>
      <w:lvlJc w:val="right"/>
      <w:pPr>
        <w:ind w:left="2164" w:hanging="180"/>
      </w:pPr>
    </w:lvl>
    <w:lvl w:ilvl="3" w:tplc="FFFFFFFF" w:tentative="1">
      <w:start w:val="1"/>
      <w:numFmt w:val="decimal"/>
      <w:lvlText w:val="%4."/>
      <w:lvlJc w:val="left"/>
      <w:pPr>
        <w:ind w:left="2884" w:hanging="360"/>
      </w:pPr>
    </w:lvl>
    <w:lvl w:ilvl="4" w:tplc="FFFFFFFF" w:tentative="1">
      <w:start w:val="1"/>
      <w:numFmt w:val="lowerLetter"/>
      <w:lvlText w:val="%5."/>
      <w:lvlJc w:val="left"/>
      <w:pPr>
        <w:ind w:left="3604" w:hanging="360"/>
      </w:pPr>
    </w:lvl>
    <w:lvl w:ilvl="5" w:tplc="FFFFFFFF" w:tentative="1">
      <w:start w:val="1"/>
      <w:numFmt w:val="lowerRoman"/>
      <w:lvlText w:val="%6."/>
      <w:lvlJc w:val="right"/>
      <w:pPr>
        <w:ind w:left="4324" w:hanging="180"/>
      </w:pPr>
    </w:lvl>
    <w:lvl w:ilvl="6" w:tplc="FFFFFFFF" w:tentative="1">
      <w:start w:val="1"/>
      <w:numFmt w:val="decimal"/>
      <w:lvlText w:val="%7."/>
      <w:lvlJc w:val="left"/>
      <w:pPr>
        <w:ind w:left="5044" w:hanging="360"/>
      </w:pPr>
    </w:lvl>
    <w:lvl w:ilvl="7" w:tplc="FFFFFFFF" w:tentative="1">
      <w:start w:val="1"/>
      <w:numFmt w:val="lowerLetter"/>
      <w:lvlText w:val="%8."/>
      <w:lvlJc w:val="left"/>
      <w:pPr>
        <w:ind w:left="5764" w:hanging="360"/>
      </w:pPr>
    </w:lvl>
    <w:lvl w:ilvl="8" w:tplc="FFFFFFFF" w:tentative="1">
      <w:start w:val="1"/>
      <w:numFmt w:val="lowerRoman"/>
      <w:lvlText w:val="%9."/>
      <w:lvlJc w:val="right"/>
      <w:pPr>
        <w:ind w:left="6484" w:hanging="180"/>
      </w:pPr>
    </w:lvl>
  </w:abstractNum>
  <w:abstractNum w:abstractNumId="41" w15:restartNumberingAfterBreak="0">
    <w:nsid w:val="70E30E04"/>
    <w:multiLevelType w:val="hybridMultilevel"/>
    <w:tmpl w:val="BD669D7C"/>
    <w:lvl w:ilvl="0" w:tplc="0410000F">
      <w:start w:val="1"/>
      <w:numFmt w:val="decimal"/>
      <w:lvlText w:val="%1."/>
      <w:lvlJc w:val="left"/>
      <w:pPr>
        <w:ind w:left="1004" w:hanging="360"/>
      </w:p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42" w15:restartNumberingAfterBreak="0">
    <w:nsid w:val="72ED3FDD"/>
    <w:multiLevelType w:val="hybridMultilevel"/>
    <w:tmpl w:val="710C4568"/>
    <w:lvl w:ilvl="0" w:tplc="0410000B">
      <w:start w:val="1"/>
      <w:numFmt w:val="bullet"/>
      <w:lvlText w:val=""/>
      <w:lvlJc w:val="left"/>
      <w:pPr>
        <w:ind w:left="724" w:hanging="360"/>
      </w:pPr>
      <w:rPr>
        <w:rFonts w:ascii="Wingdings" w:hAnsi="Wingdings" w:cs="Wingdings" w:hint="default"/>
      </w:rPr>
    </w:lvl>
    <w:lvl w:ilvl="1" w:tplc="FFFFFFFF" w:tentative="1">
      <w:start w:val="1"/>
      <w:numFmt w:val="lowerLetter"/>
      <w:lvlText w:val="%2."/>
      <w:lvlJc w:val="left"/>
      <w:pPr>
        <w:ind w:left="1444" w:hanging="360"/>
      </w:pPr>
    </w:lvl>
    <w:lvl w:ilvl="2" w:tplc="FFFFFFFF" w:tentative="1">
      <w:start w:val="1"/>
      <w:numFmt w:val="lowerRoman"/>
      <w:lvlText w:val="%3."/>
      <w:lvlJc w:val="right"/>
      <w:pPr>
        <w:ind w:left="2164" w:hanging="180"/>
      </w:pPr>
    </w:lvl>
    <w:lvl w:ilvl="3" w:tplc="FFFFFFFF" w:tentative="1">
      <w:start w:val="1"/>
      <w:numFmt w:val="decimal"/>
      <w:lvlText w:val="%4."/>
      <w:lvlJc w:val="left"/>
      <w:pPr>
        <w:ind w:left="2884" w:hanging="360"/>
      </w:pPr>
    </w:lvl>
    <w:lvl w:ilvl="4" w:tplc="FFFFFFFF" w:tentative="1">
      <w:start w:val="1"/>
      <w:numFmt w:val="lowerLetter"/>
      <w:lvlText w:val="%5."/>
      <w:lvlJc w:val="left"/>
      <w:pPr>
        <w:ind w:left="3604" w:hanging="360"/>
      </w:pPr>
    </w:lvl>
    <w:lvl w:ilvl="5" w:tplc="FFFFFFFF" w:tentative="1">
      <w:start w:val="1"/>
      <w:numFmt w:val="lowerRoman"/>
      <w:lvlText w:val="%6."/>
      <w:lvlJc w:val="right"/>
      <w:pPr>
        <w:ind w:left="4324" w:hanging="180"/>
      </w:pPr>
    </w:lvl>
    <w:lvl w:ilvl="6" w:tplc="FFFFFFFF" w:tentative="1">
      <w:start w:val="1"/>
      <w:numFmt w:val="decimal"/>
      <w:lvlText w:val="%7."/>
      <w:lvlJc w:val="left"/>
      <w:pPr>
        <w:ind w:left="5044" w:hanging="360"/>
      </w:pPr>
    </w:lvl>
    <w:lvl w:ilvl="7" w:tplc="FFFFFFFF" w:tentative="1">
      <w:start w:val="1"/>
      <w:numFmt w:val="lowerLetter"/>
      <w:lvlText w:val="%8."/>
      <w:lvlJc w:val="left"/>
      <w:pPr>
        <w:ind w:left="5764" w:hanging="360"/>
      </w:pPr>
    </w:lvl>
    <w:lvl w:ilvl="8" w:tplc="FFFFFFFF" w:tentative="1">
      <w:start w:val="1"/>
      <w:numFmt w:val="lowerRoman"/>
      <w:lvlText w:val="%9."/>
      <w:lvlJc w:val="right"/>
      <w:pPr>
        <w:ind w:left="6484" w:hanging="180"/>
      </w:pPr>
    </w:lvl>
  </w:abstractNum>
  <w:abstractNum w:abstractNumId="43" w15:restartNumberingAfterBreak="0">
    <w:nsid w:val="75631763"/>
    <w:multiLevelType w:val="multilevel"/>
    <w:tmpl w:val="BC5CAA3E"/>
    <w:lvl w:ilvl="0">
      <w:start w:val="1"/>
      <w:numFmt w:val="decimal"/>
      <w:lvlText w:val="%1."/>
      <w:lvlJc w:val="left"/>
      <w:pPr>
        <w:ind w:left="1004" w:hanging="360"/>
      </w:pPr>
    </w:lvl>
    <w:lvl w:ilvl="1" w:tentative="1">
      <w:start w:val="1"/>
      <w:numFmt w:val="lowerLetter"/>
      <w:lvlText w:val="%2."/>
      <w:lvlJc w:val="left"/>
      <w:pPr>
        <w:ind w:left="1724" w:hanging="360"/>
      </w:pPr>
    </w:lvl>
    <w:lvl w:ilvl="2" w:tentative="1">
      <w:start w:val="1"/>
      <w:numFmt w:val="lowerRoman"/>
      <w:lvlText w:val="%3."/>
      <w:lvlJc w:val="right"/>
      <w:pPr>
        <w:ind w:left="2444" w:hanging="180"/>
      </w:pPr>
    </w:lvl>
    <w:lvl w:ilvl="3" w:tentative="1">
      <w:start w:val="1"/>
      <w:numFmt w:val="decimal"/>
      <w:lvlText w:val="%4."/>
      <w:lvlJc w:val="left"/>
      <w:pPr>
        <w:ind w:left="3164" w:hanging="360"/>
      </w:pPr>
    </w:lvl>
    <w:lvl w:ilvl="4" w:tentative="1">
      <w:start w:val="1"/>
      <w:numFmt w:val="lowerLetter"/>
      <w:lvlText w:val="%5."/>
      <w:lvlJc w:val="left"/>
      <w:pPr>
        <w:ind w:left="3884" w:hanging="360"/>
      </w:pPr>
    </w:lvl>
    <w:lvl w:ilvl="5" w:tentative="1">
      <w:start w:val="1"/>
      <w:numFmt w:val="lowerRoman"/>
      <w:lvlText w:val="%6."/>
      <w:lvlJc w:val="right"/>
      <w:pPr>
        <w:ind w:left="4604" w:hanging="180"/>
      </w:pPr>
    </w:lvl>
    <w:lvl w:ilvl="6" w:tentative="1">
      <w:start w:val="1"/>
      <w:numFmt w:val="decimal"/>
      <w:lvlText w:val="%7."/>
      <w:lvlJc w:val="left"/>
      <w:pPr>
        <w:ind w:left="5324" w:hanging="360"/>
      </w:pPr>
    </w:lvl>
    <w:lvl w:ilvl="7" w:tentative="1">
      <w:start w:val="1"/>
      <w:numFmt w:val="lowerLetter"/>
      <w:lvlText w:val="%8."/>
      <w:lvlJc w:val="left"/>
      <w:pPr>
        <w:ind w:left="6044" w:hanging="360"/>
      </w:pPr>
    </w:lvl>
    <w:lvl w:ilvl="8" w:tentative="1">
      <w:start w:val="1"/>
      <w:numFmt w:val="lowerRoman"/>
      <w:lvlText w:val="%9."/>
      <w:lvlJc w:val="right"/>
      <w:pPr>
        <w:ind w:left="6764" w:hanging="180"/>
      </w:pPr>
    </w:lvl>
  </w:abstractNum>
  <w:abstractNum w:abstractNumId="44" w15:restartNumberingAfterBreak="0">
    <w:nsid w:val="792B3AC2"/>
    <w:multiLevelType w:val="hybridMultilevel"/>
    <w:tmpl w:val="C3D09836"/>
    <w:lvl w:ilvl="0" w:tplc="0410001B">
      <w:start w:val="1"/>
      <w:numFmt w:val="lowerRoman"/>
      <w:lvlText w:val="%1."/>
      <w:lvlJc w:val="right"/>
      <w:pPr>
        <w:ind w:left="1004" w:hanging="360"/>
      </w:p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45" w15:restartNumberingAfterBreak="0">
    <w:nsid w:val="79336984"/>
    <w:multiLevelType w:val="hybridMultilevel"/>
    <w:tmpl w:val="50F8BFA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712152167">
    <w:abstractNumId w:val="39"/>
  </w:num>
  <w:num w:numId="2" w16cid:durableId="1113086742">
    <w:abstractNumId w:val="0"/>
  </w:num>
  <w:num w:numId="3" w16cid:durableId="732503122">
    <w:abstractNumId w:val="1"/>
  </w:num>
  <w:num w:numId="4" w16cid:durableId="931426149">
    <w:abstractNumId w:val="2"/>
  </w:num>
  <w:num w:numId="5" w16cid:durableId="521864540">
    <w:abstractNumId w:val="3"/>
  </w:num>
  <w:num w:numId="6" w16cid:durableId="1671642018">
    <w:abstractNumId w:val="4"/>
  </w:num>
  <w:num w:numId="7" w16cid:durableId="1875800674">
    <w:abstractNumId w:val="10"/>
  </w:num>
  <w:num w:numId="8" w16cid:durableId="42023418">
    <w:abstractNumId w:val="23"/>
  </w:num>
  <w:num w:numId="9" w16cid:durableId="493305024">
    <w:abstractNumId w:val="28"/>
  </w:num>
  <w:num w:numId="10" w16cid:durableId="659042099">
    <w:abstractNumId w:val="25"/>
  </w:num>
  <w:num w:numId="11" w16cid:durableId="1391463760">
    <w:abstractNumId w:val="45"/>
  </w:num>
  <w:num w:numId="12" w16cid:durableId="10880917">
    <w:abstractNumId w:val="32"/>
  </w:num>
  <w:num w:numId="13" w16cid:durableId="20204007">
    <w:abstractNumId w:val="13"/>
  </w:num>
  <w:num w:numId="14" w16cid:durableId="1888108110">
    <w:abstractNumId w:val="33"/>
  </w:num>
  <w:num w:numId="15" w16cid:durableId="36009441">
    <w:abstractNumId w:val="42"/>
  </w:num>
  <w:num w:numId="16" w16cid:durableId="1577667965">
    <w:abstractNumId w:val="27"/>
  </w:num>
  <w:num w:numId="17" w16cid:durableId="468085881">
    <w:abstractNumId w:val="9"/>
  </w:num>
  <w:num w:numId="18" w16cid:durableId="1376463349">
    <w:abstractNumId w:val="40"/>
  </w:num>
  <w:num w:numId="19" w16cid:durableId="1656184140">
    <w:abstractNumId w:val="22"/>
  </w:num>
  <w:num w:numId="20" w16cid:durableId="25981968">
    <w:abstractNumId w:val="31"/>
  </w:num>
  <w:num w:numId="21" w16cid:durableId="1526676878">
    <w:abstractNumId w:val="41"/>
  </w:num>
  <w:num w:numId="22" w16cid:durableId="1055130125">
    <w:abstractNumId w:val="26"/>
  </w:num>
  <w:num w:numId="23" w16cid:durableId="1214466119">
    <w:abstractNumId w:val="44"/>
  </w:num>
  <w:num w:numId="24" w16cid:durableId="144400023">
    <w:abstractNumId w:val="19"/>
  </w:num>
  <w:num w:numId="25" w16cid:durableId="196705300">
    <w:abstractNumId w:val="43"/>
  </w:num>
  <w:num w:numId="26" w16cid:durableId="1605770720">
    <w:abstractNumId w:val="12"/>
  </w:num>
  <w:num w:numId="27" w16cid:durableId="1679887485">
    <w:abstractNumId w:val="36"/>
  </w:num>
  <w:num w:numId="28" w16cid:durableId="1511332933">
    <w:abstractNumId w:val="7"/>
  </w:num>
  <w:num w:numId="29" w16cid:durableId="1210653127">
    <w:abstractNumId w:val="6"/>
  </w:num>
  <w:num w:numId="30" w16cid:durableId="269895976">
    <w:abstractNumId w:val="34"/>
  </w:num>
  <w:num w:numId="31" w16cid:durableId="1395548787">
    <w:abstractNumId w:val="16"/>
  </w:num>
  <w:num w:numId="32" w16cid:durableId="244534826">
    <w:abstractNumId w:val="29"/>
  </w:num>
  <w:num w:numId="33" w16cid:durableId="1852645679">
    <w:abstractNumId w:val="21"/>
  </w:num>
  <w:num w:numId="34" w16cid:durableId="804470411">
    <w:abstractNumId w:val="18"/>
  </w:num>
  <w:num w:numId="35" w16cid:durableId="436561697">
    <w:abstractNumId w:val="14"/>
  </w:num>
  <w:num w:numId="36" w16cid:durableId="550503628">
    <w:abstractNumId w:val="30"/>
  </w:num>
  <w:num w:numId="37" w16cid:durableId="759525038">
    <w:abstractNumId w:val="15"/>
  </w:num>
  <w:num w:numId="38" w16cid:durableId="1365985858">
    <w:abstractNumId w:val="38"/>
  </w:num>
  <w:num w:numId="39" w16cid:durableId="1359549021">
    <w:abstractNumId w:val="20"/>
  </w:num>
  <w:num w:numId="40" w16cid:durableId="1821536345">
    <w:abstractNumId w:val="17"/>
  </w:num>
  <w:num w:numId="41" w16cid:durableId="1428699365">
    <w:abstractNumId w:val="8"/>
  </w:num>
  <w:num w:numId="42" w16cid:durableId="857308685">
    <w:abstractNumId w:val="24"/>
  </w:num>
  <w:num w:numId="43" w16cid:durableId="1418483126">
    <w:abstractNumId w:val="5"/>
  </w:num>
  <w:num w:numId="44" w16cid:durableId="1408922337">
    <w:abstractNumId w:val="35"/>
  </w:num>
  <w:num w:numId="45" w16cid:durableId="1931888050">
    <w:abstractNumId w:val="11"/>
  </w:num>
  <w:num w:numId="46" w16cid:durableId="618606163">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embedSystemFonts/>
  <w:proofState w:spelling="clean" w:grammar="clean"/>
  <w:defaultTabStop w:val="709"/>
  <w:hyphenationZone w:val="283"/>
  <w:doNotHyphenateCaps/>
  <w:drawingGridHorizontalSpacing w:val="100"/>
  <w:displayHorizont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7FBD"/>
    <w:rsid w:val="000044DF"/>
    <w:rsid w:val="00026EB9"/>
    <w:rsid w:val="00036627"/>
    <w:rsid w:val="00041D13"/>
    <w:rsid w:val="000529D2"/>
    <w:rsid w:val="00071DA2"/>
    <w:rsid w:val="0007338C"/>
    <w:rsid w:val="00084C2F"/>
    <w:rsid w:val="00090087"/>
    <w:rsid w:val="00095133"/>
    <w:rsid w:val="000B0221"/>
    <w:rsid w:val="000C49E8"/>
    <w:rsid w:val="000C56EF"/>
    <w:rsid w:val="000E1E00"/>
    <w:rsid w:val="0010544B"/>
    <w:rsid w:val="00113B0F"/>
    <w:rsid w:val="00121974"/>
    <w:rsid w:val="001300BD"/>
    <w:rsid w:val="001325B8"/>
    <w:rsid w:val="00146B0E"/>
    <w:rsid w:val="00147750"/>
    <w:rsid w:val="0017303D"/>
    <w:rsid w:val="001949F3"/>
    <w:rsid w:val="001C33A6"/>
    <w:rsid w:val="001D0D9D"/>
    <w:rsid w:val="001D77AA"/>
    <w:rsid w:val="001E6246"/>
    <w:rsid w:val="002032D4"/>
    <w:rsid w:val="00217190"/>
    <w:rsid w:val="00230634"/>
    <w:rsid w:val="002402FF"/>
    <w:rsid w:val="002419C8"/>
    <w:rsid w:val="00245F7C"/>
    <w:rsid w:val="00247644"/>
    <w:rsid w:val="00251294"/>
    <w:rsid w:val="002554BE"/>
    <w:rsid w:val="00261E85"/>
    <w:rsid w:val="00262D1D"/>
    <w:rsid w:val="00274603"/>
    <w:rsid w:val="00294680"/>
    <w:rsid w:val="00297ABB"/>
    <w:rsid w:val="002B43ED"/>
    <w:rsid w:val="002C7AE9"/>
    <w:rsid w:val="002D3950"/>
    <w:rsid w:val="002F23C8"/>
    <w:rsid w:val="002F5387"/>
    <w:rsid w:val="00321AEF"/>
    <w:rsid w:val="00323532"/>
    <w:rsid w:val="00332970"/>
    <w:rsid w:val="00360BA8"/>
    <w:rsid w:val="003750D0"/>
    <w:rsid w:val="00382A59"/>
    <w:rsid w:val="0039483E"/>
    <w:rsid w:val="00396CDD"/>
    <w:rsid w:val="003B1106"/>
    <w:rsid w:val="003D6343"/>
    <w:rsid w:val="003E231D"/>
    <w:rsid w:val="003E3ECB"/>
    <w:rsid w:val="003F06A9"/>
    <w:rsid w:val="00407FBD"/>
    <w:rsid w:val="00411536"/>
    <w:rsid w:val="004222E9"/>
    <w:rsid w:val="004307FC"/>
    <w:rsid w:val="00436A7D"/>
    <w:rsid w:val="0044522F"/>
    <w:rsid w:val="00446352"/>
    <w:rsid w:val="00451107"/>
    <w:rsid w:val="00454AD9"/>
    <w:rsid w:val="00460152"/>
    <w:rsid w:val="004633BE"/>
    <w:rsid w:val="00471ABB"/>
    <w:rsid w:val="00485B8D"/>
    <w:rsid w:val="00496A04"/>
    <w:rsid w:val="004A0E68"/>
    <w:rsid w:val="004A22F2"/>
    <w:rsid w:val="004B226F"/>
    <w:rsid w:val="004C6BE9"/>
    <w:rsid w:val="004E5AD5"/>
    <w:rsid w:val="004F551A"/>
    <w:rsid w:val="0050587E"/>
    <w:rsid w:val="00543856"/>
    <w:rsid w:val="00566520"/>
    <w:rsid w:val="0058037A"/>
    <w:rsid w:val="005A2A1F"/>
    <w:rsid w:val="005A3759"/>
    <w:rsid w:val="005C1954"/>
    <w:rsid w:val="005D2C0E"/>
    <w:rsid w:val="005D5309"/>
    <w:rsid w:val="005F18CE"/>
    <w:rsid w:val="005F4352"/>
    <w:rsid w:val="005F484A"/>
    <w:rsid w:val="006048E1"/>
    <w:rsid w:val="006404AF"/>
    <w:rsid w:val="00650D2A"/>
    <w:rsid w:val="00654A87"/>
    <w:rsid w:val="00676B5F"/>
    <w:rsid w:val="006940C1"/>
    <w:rsid w:val="006A2104"/>
    <w:rsid w:val="006A3C9D"/>
    <w:rsid w:val="006B0A43"/>
    <w:rsid w:val="006B3040"/>
    <w:rsid w:val="006C50C4"/>
    <w:rsid w:val="006D4F13"/>
    <w:rsid w:val="006D6B8B"/>
    <w:rsid w:val="006E2E91"/>
    <w:rsid w:val="00702CB4"/>
    <w:rsid w:val="007039CC"/>
    <w:rsid w:val="007415B6"/>
    <w:rsid w:val="00743BDA"/>
    <w:rsid w:val="007511B0"/>
    <w:rsid w:val="007513CB"/>
    <w:rsid w:val="00757B2B"/>
    <w:rsid w:val="00765CB3"/>
    <w:rsid w:val="0077168A"/>
    <w:rsid w:val="007A0415"/>
    <w:rsid w:val="007A0D88"/>
    <w:rsid w:val="007B7751"/>
    <w:rsid w:val="007C505C"/>
    <w:rsid w:val="007D2C82"/>
    <w:rsid w:val="00800E7E"/>
    <w:rsid w:val="00822C25"/>
    <w:rsid w:val="008965D2"/>
    <w:rsid w:val="008B4758"/>
    <w:rsid w:val="008B6CDB"/>
    <w:rsid w:val="008C7818"/>
    <w:rsid w:val="008D1F88"/>
    <w:rsid w:val="008E1CD9"/>
    <w:rsid w:val="009266D5"/>
    <w:rsid w:val="00950CA3"/>
    <w:rsid w:val="00977204"/>
    <w:rsid w:val="009A7CD2"/>
    <w:rsid w:val="009B3A80"/>
    <w:rsid w:val="009B734D"/>
    <w:rsid w:val="009C1FD4"/>
    <w:rsid w:val="009D5091"/>
    <w:rsid w:val="009E719B"/>
    <w:rsid w:val="00A17DB5"/>
    <w:rsid w:val="00A236D3"/>
    <w:rsid w:val="00A33129"/>
    <w:rsid w:val="00A5099B"/>
    <w:rsid w:val="00A57F7C"/>
    <w:rsid w:val="00A63C39"/>
    <w:rsid w:val="00A72C56"/>
    <w:rsid w:val="00A800BC"/>
    <w:rsid w:val="00AA6F84"/>
    <w:rsid w:val="00AB6627"/>
    <w:rsid w:val="00AD5850"/>
    <w:rsid w:val="00AD606C"/>
    <w:rsid w:val="00AE0660"/>
    <w:rsid w:val="00AE57CC"/>
    <w:rsid w:val="00AF26C7"/>
    <w:rsid w:val="00B11495"/>
    <w:rsid w:val="00B13E95"/>
    <w:rsid w:val="00B5601D"/>
    <w:rsid w:val="00BB2560"/>
    <w:rsid w:val="00BB527B"/>
    <w:rsid w:val="00BE015C"/>
    <w:rsid w:val="00BF21C2"/>
    <w:rsid w:val="00C00E44"/>
    <w:rsid w:val="00C027B0"/>
    <w:rsid w:val="00C05078"/>
    <w:rsid w:val="00C123A8"/>
    <w:rsid w:val="00C225A7"/>
    <w:rsid w:val="00C426C5"/>
    <w:rsid w:val="00C45750"/>
    <w:rsid w:val="00C46055"/>
    <w:rsid w:val="00C479C6"/>
    <w:rsid w:val="00C568A6"/>
    <w:rsid w:val="00C70FE9"/>
    <w:rsid w:val="00C86727"/>
    <w:rsid w:val="00C876E1"/>
    <w:rsid w:val="00C906B9"/>
    <w:rsid w:val="00C978E9"/>
    <w:rsid w:val="00CA4709"/>
    <w:rsid w:val="00CB5D57"/>
    <w:rsid w:val="00CC7970"/>
    <w:rsid w:val="00CE7CD8"/>
    <w:rsid w:val="00CF6398"/>
    <w:rsid w:val="00D00105"/>
    <w:rsid w:val="00D210C5"/>
    <w:rsid w:val="00D21869"/>
    <w:rsid w:val="00D32119"/>
    <w:rsid w:val="00D560C6"/>
    <w:rsid w:val="00D57883"/>
    <w:rsid w:val="00D930E1"/>
    <w:rsid w:val="00DB4E57"/>
    <w:rsid w:val="00DC7D46"/>
    <w:rsid w:val="00DD342C"/>
    <w:rsid w:val="00DD34AD"/>
    <w:rsid w:val="00DE230E"/>
    <w:rsid w:val="00DE6D65"/>
    <w:rsid w:val="00DE77AB"/>
    <w:rsid w:val="00E0665B"/>
    <w:rsid w:val="00E400E3"/>
    <w:rsid w:val="00E41D02"/>
    <w:rsid w:val="00E43C55"/>
    <w:rsid w:val="00E45C11"/>
    <w:rsid w:val="00E505F9"/>
    <w:rsid w:val="00E61DC3"/>
    <w:rsid w:val="00E647BE"/>
    <w:rsid w:val="00E66F24"/>
    <w:rsid w:val="00E71629"/>
    <w:rsid w:val="00E80851"/>
    <w:rsid w:val="00E955AF"/>
    <w:rsid w:val="00EF1420"/>
    <w:rsid w:val="00F21A3E"/>
    <w:rsid w:val="00F24073"/>
    <w:rsid w:val="00F47993"/>
    <w:rsid w:val="00F65F91"/>
    <w:rsid w:val="00F93079"/>
    <w:rsid w:val="00FA3402"/>
    <w:rsid w:val="00FA3D2E"/>
    <w:rsid w:val="00FA56CE"/>
    <w:rsid w:val="00FB4DBB"/>
    <w:rsid w:val="00FB61D9"/>
    <w:rsid w:val="00FE1EDE"/>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790C38B"/>
  <w15:docId w15:val="{EB69099C-C99A-437B-BF60-023F1A8158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imes New Roman" w:hAnsi="Calibri"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E1EDE"/>
    <w:rPr>
      <w:rFonts w:ascii="MS Sans Serif" w:hAnsi="MS Sans Serif" w:cs="MS Sans Serif"/>
    </w:rPr>
  </w:style>
  <w:style w:type="paragraph" w:styleId="Titolo1">
    <w:name w:val="heading 1"/>
    <w:basedOn w:val="Normale"/>
    <w:next w:val="Normale"/>
    <w:link w:val="Titolo1Carattere"/>
    <w:uiPriority w:val="99"/>
    <w:qFormat/>
    <w:rsid w:val="00FE1EDE"/>
    <w:pPr>
      <w:keepNext/>
      <w:jc w:val="center"/>
      <w:outlineLvl w:val="0"/>
    </w:pPr>
    <w:rPr>
      <w:sz w:val="24"/>
      <w:szCs w:val="24"/>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uiPriority w:val="9"/>
    <w:rsid w:val="00407FBD"/>
    <w:rPr>
      <w:rFonts w:ascii="Cambria" w:eastAsia="Times New Roman" w:hAnsi="Cambria" w:cs="Times New Roman"/>
      <w:b/>
      <w:bCs/>
      <w:kern w:val="32"/>
      <w:sz w:val="32"/>
      <w:szCs w:val="32"/>
      <w:lang w:val="en-US"/>
    </w:rPr>
  </w:style>
  <w:style w:type="paragraph" w:styleId="Testofumetto">
    <w:name w:val="Balloon Text"/>
    <w:basedOn w:val="Normale"/>
    <w:link w:val="TestofumettoCarattere"/>
    <w:uiPriority w:val="99"/>
    <w:rsid w:val="00FE1EDE"/>
    <w:rPr>
      <w:rFonts w:ascii="Tahoma" w:hAnsi="Tahoma" w:cs="Tahoma"/>
      <w:sz w:val="16"/>
      <w:szCs w:val="16"/>
    </w:rPr>
  </w:style>
  <w:style w:type="character" w:customStyle="1" w:styleId="TestofumettoCarattere">
    <w:name w:val="Testo fumetto Carattere"/>
    <w:link w:val="Testofumetto"/>
    <w:uiPriority w:val="99"/>
    <w:rsid w:val="00FE1EDE"/>
    <w:rPr>
      <w:rFonts w:ascii="Tahoma" w:hAnsi="Tahoma" w:cs="Tahoma"/>
      <w:sz w:val="16"/>
      <w:szCs w:val="16"/>
      <w:lang w:val="en-US" w:eastAsia="it-IT"/>
    </w:rPr>
  </w:style>
  <w:style w:type="character" w:styleId="Collegamentoipertestuale">
    <w:name w:val="Hyperlink"/>
    <w:uiPriority w:val="99"/>
    <w:rsid w:val="00FE1EDE"/>
    <w:rPr>
      <w:rFonts w:ascii="Times New Roman" w:hAnsi="Times New Roman" w:cs="Times New Roman"/>
      <w:color w:val="0000FF"/>
      <w:u w:val="single"/>
    </w:rPr>
  </w:style>
  <w:style w:type="paragraph" w:styleId="Intestazione">
    <w:name w:val="header"/>
    <w:basedOn w:val="Normale"/>
    <w:link w:val="IntestazioneCarattere"/>
    <w:uiPriority w:val="99"/>
    <w:rsid w:val="00FE1EDE"/>
    <w:pPr>
      <w:tabs>
        <w:tab w:val="center" w:pos="4819"/>
        <w:tab w:val="right" w:pos="9638"/>
      </w:tabs>
    </w:pPr>
  </w:style>
  <w:style w:type="character" w:customStyle="1" w:styleId="IntestazioneCarattere">
    <w:name w:val="Intestazione Carattere"/>
    <w:link w:val="Intestazione"/>
    <w:uiPriority w:val="99"/>
    <w:rsid w:val="00FE1EDE"/>
    <w:rPr>
      <w:rFonts w:ascii="MS Sans Serif" w:hAnsi="MS Sans Serif" w:cs="MS Sans Serif"/>
      <w:sz w:val="20"/>
      <w:szCs w:val="20"/>
      <w:lang w:val="en-US"/>
    </w:rPr>
  </w:style>
  <w:style w:type="paragraph" w:styleId="Pidipagina">
    <w:name w:val="footer"/>
    <w:basedOn w:val="Normale"/>
    <w:link w:val="PidipaginaCarattere"/>
    <w:uiPriority w:val="99"/>
    <w:rsid w:val="00FE1EDE"/>
    <w:pPr>
      <w:tabs>
        <w:tab w:val="center" w:pos="4819"/>
        <w:tab w:val="right" w:pos="9638"/>
      </w:tabs>
    </w:pPr>
  </w:style>
  <w:style w:type="character" w:customStyle="1" w:styleId="PidipaginaCarattere">
    <w:name w:val="Piè di pagina Carattere"/>
    <w:link w:val="Pidipagina"/>
    <w:uiPriority w:val="99"/>
    <w:rsid w:val="00FE1EDE"/>
    <w:rPr>
      <w:rFonts w:ascii="MS Sans Serif" w:hAnsi="MS Sans Serif" w:cs="MS Sans Serif"/>
      <w:sz w:val="20"/>
      <w:szCs w:val="20"/>
      <w:lang w:val="en-US"/>
    </w:rPr>
  </w:style>
  <w:style w:type="character" w:styleId="Collegamentovisitato">
    <w:name w:val="FollowedHyperlink"/>
    <w:uiPriority w:val="99"/>
    <w:rsid w:val="00FE1EDE"/>
    <w:rPr>
      <w:rFonts w:ascii="Times New Roman" w:hAnsi="Times New Roman" w:cs="Times New Roman"/>
      <w:color w:val="800080"/>
      <w:u w:val="single"/>
    </w:rPr>
  </w:style>
  <w:style w:type="paragraph" w:styleId="Titolo">
    <w:name w:val="Title"/>
    <w:basedOn w:val="Normale"/>
    <w:next w:val="Sottotitolo"/>
    <w:link w:val="TitoloCarattere"/>
    <w:qFormat/>
    <w:rsid w:val="00026EB9"/>
    <w:pPr>
      <w:widowControl w:val="0"/>
      <w:suppressAutoHyphens/>
      <w:jc w:val="center"/>
    </w:pPr>
    <w:rPr>
      <w:rFonts w:ascii="Times New Roman" w:eastAsia="SimSun" w:hAnsi="Times New Roman" w:cs="Mangal"/>
      <w:b/>
      <w:bCs/>
      <w:color w:val="00000A"/>
      <w:kern w:val="1"/>
      <w:sz w:val="48"/>
      <w:szCs w:val="48"/>
      <w:lang w:eastAsia="hi-IN" w:bidi="hi-IN"/>
    </w:rPr>
  </w:style>
  <w:style w:type="character" w:customStyle="1" w:styleId="TitoloCarattere">
    <w:name w:val="Titolo Carattere"/>
    <w:basedOn w:val="Carpredefinitoparagrafo"/>
    <w:link w:val="Titolo"/>
    <w:rsid w:val="00026EB9"/>
    <w:rPr>
      <w:rFonts w:ascii="Times New Roman" w:eastAsia="SimSun" w:hAnsi="Times New Roman" w:cs="Mangal"/>
      <w:b/>
      <w:bCs/>
      <w:color w:val="00000A"/>
      <w:kern w:val="1"/>
      <w:sz w:val="48"/>
      <w:szCs w:val="48"/>
      <w:lang w:eastAsia="hi-IN" w:bidi="hi-IN"/>
    </w:rPr>
  </w:style>
  <w:style w:type="paragraph" w:styleId="Sottotitolo">
    <w:name w:val="Subtitle"/>
    <w:basedOn w:val="Normale"/>
    <w:next w:val="Corpotesto"/>
    <w:link w:val="SottotitoloCarattere"/>
    <w:qFormat/>
    <w:rsid w:val="00026EB9"/>
    <w:pPr>
      <w:widowControl w:val="0"/>
      <w:suppressAutoHyphens/>
      <w:spacing w:after="60"/>
      <w:jc w:val="center"/>
    </w:pPr>
    <w:rPr>
      <w:rFonts w:ascii="Cambria" w:eastAsia="SimSun" w:hAnsi="Cambria" w:cs="font275"/>
      <w:i/>
      <w:iCs/>
      <w:kern w:val="1"/>
      <w:sz w:val="24"/>
      <w:szCs w:val="24"/>
      <w:lang w:eastAsia="hi-IN" w:bidi="hi-IN"/>
    </w:rPr>
  </w:style>
  <w:style w:type="character" w:customStyle="1" w:styleId="SottotitoloCarattere">
    <w:name w:val="Sottotitolo Carattere"/>
    <w:basedOn w:val="Carpredefinitoparagrafo"/>
    <w:link w:val="Sottotitolo"/>
    <w:rsid w:val="00026EB9"/>
    <w:rPr>
      <w:rFonts w:ascii="Cambria" w:eastAsia="SimSun" w:hAnsi="Cambria" w:cs="font275"/>
      <w:i/>
      <w:iCs/>
      <w:kern w:val="1"/>
      <w:sz w:val="24"/>
      <w:szCs w:val="24"/>
      <w:lang w:eastAsia="hi-IN" w:bidi="hi-IN"/>
    </w:rPr>
  </w:style>
  <w:style w:type="paragraph" w:customStyle="1" w:styleId="Paragrafoelenco1">
    <w:name w:val="Paragrafo elenco1"/>
    <w:basedOn w:val="Normale"/>
    <w:rsid w:val="00026EB9"/>
    <w:pPr>
      <w:widowControl w:val="0"/>
      <w:suppressAutoHyphens/>
      <w:ind w:left="708"/>
    </w:pPr>
    <w:rPr>
      <w:rFonts w:ascii="Times New Roman" w:eastAsia="SimSun" w:hAnsi="Times New Roman" w:cs="Mangal"/>
      <w:color w:val="00000A"/>
      <w:kern w:val="1"/>
      <w:sz w:val="24"/>
      <w:szCs w:val="24"/>
      <w:lang w:eastAsia="hi-IN" w:bidi="hi-IN"/>
    </w:rPr>
  </w:style>
  <w:style w:type="paragraph" w:styleId="Corpotesto">
    <w:name w:val="Body Text"/>
    <w:basedOn w:val="Normale"/>
    <w:link w:val="CorpotestoCarattere"/>
    <w:uiPriority w:val="99"/>
    <w:semiHidden/>
    <w:unhideWhenUsed/>
    <w:rsid w:val="00026EB9"/>
    <w:pPr>
      <w:spacing w:after="120"/>
    </w:pPr>
  </w:style>
  <w:style w:type="character" w:customStyle="1" w:styleId="CorpotestoCarattere">
    <w:name w:val="Corpo testo Carattere"/>
    <w:basedOn w:val="Carpredefinitoparagrafo"/>
    <w:link w:val="Corpotesto"/>
    <w:uiPriority w:val="99"/>
    <w:semiHidden/>
    <w:rsid w:val="00026EB9"/>
    <w:rPr>
      <w:rFonts w:ascii="MS Sans Serif" w:hAnsi="MS Sans Serif" w:cs="MS Sans Serif"/>
      <w:lang w:val="en-US"/>
    </w:rPr>
  </w:style>
  <w:style w:type="paragraph" w:customStyle="1" w:styleId="Default">
    <w:name w:val="Default"/>
    <w:rsid w:val="000529D2"/>
    <w:pPr>
      <w:suppressAutoHyphens/>
      <w:spacing w:line="100" w:lineRule="atLeast"/>
    </w:pPr>
    <w:rPr>
      <w:rFonts w:ascii="Times New Roman" w:hAnsi="Times New Roman"/>
      <w:color w:val="000000"/>
      <w:kern w:val="1"/>
      <w:sz w:val="24"/>
      <w:szCs w:val="24"/>
      <w:lang w:eastAsia="hi-IN" w:bidi="hi-IN"/>
    </w:rPr>
  </w:style>
  <w:style w:type="paragraph" w:styleId="Paragrafoelenco">
    <w:name w:val="List Paragraph"/>
    <w:basedOn w:val="Normale"/>
    <w:link w:val="ParagrafoelencoCarattere"/>
    <w:qFormat/>
    <w:rsid w:val="000529D2"/>
    <w:pPr>
      <w:widowControl w:val="0"/>
      <w:suppressAutoHyphens/>
      <w:ind w:left="708"/>
    </w:pPr>
    <w:rPr>
      <w:rFonts w:ascii="Times New Roman" w:hAnsi="Times New Roman" w:cs="Times New Roman"/>
      <w:kern w:val="1"/>
      <w:sz w:val="24"/>
      <w:szCs w:val="24"/>
      <w:lang w:eastAsia="hi-IN" w:bidi="hi-IN"/>
    </w:rPr>
  </w:style>
  <w:style w:type="paragraph" w:customStyle="1" w:styleId="Contenutotabella">
    <w:name w:val="Contenuto tabella"/>
    <w:basedOn w:val="Normale"/>
    <w:rsid w:val="000529D2"/>
    <w:pPr>
      <w:widowControl w:val="0"/>
      <w:suppressLineNumbers/>
      <w:suppressAutoHyphens/>
    </w:pPr>
    <w:rPr>
      <w:rFonts w:ascii="Times New Roman" w:eastAsia="SimSun" w:hAnsi="Times New Roman" w:cs="Mangal"/>
      <w:kern w:val="1"/>
      <w:sz w:val="24"/>
      <w:szCs w:val="24"/>
      <w:lang w:eastAsia="hi-IN" w:bidi="hi-IN"/>
    </w:rPr>
  </w:style>
  <w:style w:type="table" w:styleId="Grigliatabella">
    <w:name w:val="Table Grid"/>
    <w:basedOn w:val="Tabellanormale"/>
    <w:uiPriority w:val="59"/>
    <w:rsid w:val="00F930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semiHidden/>
    <w:unhideWhenUsed/>
    <w:rsid w:val="00436A7D"/>
    <w:pPr>
      <w:spacing w:before="100" w:beforeAutospacing="1" w:after="100" w:afterAutospacing="1"/>
    </w:pPr>
    <w:rPr>
      <w:rFonts w:ascii="Times New Roman" w:hAnsi="Times New Roman" w:cs="Times New Roman"/>
      <w:sz w:val="24"/>
      <w:szCs w:val="24"/>
      <w:lang w:val="en-US" w:eastAsia="en-US"/>
    </w:rPr>
  </w:style>
  <w:style w:type="character" w:styleId="Menzionenonrisolta">
    <w:name w:val="Unresolved Mention"/>
    <w:basedOn w:val="Carpredefinitoparagrafo"/>
    <w:uiPriority w:val="99"/>
    <w:semiHidden/>
    <w:unhideWhenUsed/>
    <w:rsid w:val="00446352"/>
    <w:rPr>
      <w:color w:val="605E5C"/>
      <w:shd w:val="clear" w:color="auto" w:fill="E1DFDD"/>
    </w:rPr>
  </w:style>
  <w:style w:type="paragraph" w:customStyle="1" w:styleId="Comma">
    <w:name w:val="Comma"/>
    <w:basedOn w:val="Paragrafoelenco"/>
    <w:link w:val="CommaCarattere"/>
    <w:qFormat/>
    <w:rsid w:val="00147750"/>
    <w:pPr>
      <w:widowControl/>
      <w:numPr>
        <w:numId w:val="19"/>
      </w:numPr>
      <w:suppressAutoHyphens w:val="0"/>
      <w:spacing w:after="240"/>
      <w:contextualSpacing/>
      <w:jc w:val="both"/>
    </w:pPr>
    <w:rPr>
      <w:rFonts w:asciiTheme="minorHAnsi" w:eastAsiaTheme="minorHAnsi" w:hAnsiTheme="minorHAnsi" w:cstheme="minorBidi"/>
      <w:sz w:val="22"/>
      <w:szCs w:val="22"/>
      <w:lang w:eastAsia="en-US"/>
    </w:rPr>
  </w:style>
  <w:style w:type="character" w:customStyle="1" w:styleId="ParagrafoelencoCarattere">
    <w:name w:val="Paragrafo elenco Carattere"/>
    <w:basedOn w:val="Carpredefinitoparagrafo"/>
    <w:link w:val="Paragrafoelenco"/>
    <w:uiPriority w:val="34"/>
    <w:rsid w:val="00147750"/>
    <w:rPr>
      <w:rFonts w:ascii="Times New Roman" w:hAnsi="Times New Roman"/>
      <w:kern w:val="1"/>
      <w:sz w:val="24"/>
      <w:szCs w:val="24"/>
      <w:lang w:eastAsia="hi-IN" w:bidi="hi-IN"/>
    </w:rPr>
  </w:style>
  <w:style w:type="character" w:customStyle="1" w:styleId="CommaCarattere">
    <w:name w:val="Comma Carattere"/>
    <w:basedOn w:val="ParagrafoelencoCarattere"/>
    <w:link w:val="Comma"/>
    <w:rsid w:val="00147750"/>
    <w:rPr>
      <w:rFonts w:asciiTheme="minorHAnsi" w:eastAsiaTheme="minorHAnsi" w:hAnsiTheme="minorHAnsi" w:cstheme="minorBidi"/>
      <w:kern w:val="1"/>
      <w:sz w:val="22"/>
      <w:szCs w:val="22"/>
      <w:lang w:eastAsia="en-US" w:bidi="hi-IN"/>
    </w:rPr>
  </w:style>
  <w:style w:type="character" w:customStyle="1" w:styleId="ui-provider">
    <w:name w:val="ui-provider"/>
    <w:basedOn w:val="Carpredefinitoparagrafo"/>
    <w:rsid w:val="00147750"/>
  </w:style>
  <w:style w:type="table" w:customStyle="1" w:styleId="TableNormal">
    <w:name w:val="Table Normal"/>
    <w:uiPriority w:val="2"/>
    <w:semiHidden/>
    <w:unhideWhenUsed/>
    <w:qFormat/>
    <w:rsid w:val="00C426C5"/>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76134281">
      <w:bodyDiv w:val="1"/>
      <w:marLeft w:val="0"/>
      <w:marRight w:val="0"/>
      <w:marTop w:val="0"/>
      <w:marBottom w:val="0"/>
      <w:divBdr>
        <w:top w:val="none" w:sz="0" w:space="0" w:color="auto"/>
        <w:left w:val="none" w:sz="0" w:space="0" w:color="auto"/>
        <w:bottom w:val="none" w:sz="0" w:space="0" w:color="auto"/>
        <w:right w:val="none" w:sz="0" w:space="0" w:color="auto"/>
      </w:divBdr>
    </w:div>
    <w:div w:id="1204904517">
      <w:bodyDiv w:val="1"/>
      <w:marLeft w:val="0"/>
      <w:marRight w:val="0"/>
      <w:marTop w:val="0"/>
      <w:marBottom w:val="0"/>
      <w:divBdr>
        <w:top w:val="none" w:sz="0" w:space="0" w:color="auto"/>
        <w:left w:val="none" w:sz="0" w:space="0" w:color="auto"/>
        <w:bottom w:val="none" w:sz="0" w:space="0" w:color="auto"/>
        <w:right w:val="none" w:sz="0" w:space="0" w:color="auto"/>
      </w:divBdr>
    </w:div>
    <w:div w:id="1532187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CE63D4-C781-4FE0-ABDD-1A8B4030F5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592</Words>
  <Characters>3931</Characters>
  <Application>Microsoft Office Word</Application>
  <DocSecurity>0</DocSecurity>
  <Lines>32</Lines>
  <Paragraphs>9</Paragraphs>
  <ScaleCrop>false</ScaleCrop>
  <HeadingPairs>
    <vt:vector size="2" baseType="variant">
      <vt:variant>
        <vt:lpstr>Titolo</vt:lpstr>
      </vt:variant>
      <vt:variant>
        <vt:i4>1</vt:i4>
      </vt:variant>
    </vt:vector>
  </HeadingPairs>
  <TitlesOfParts>
    <vt:vector size="1" baseType="lpstr">
      <vt:lpstr>Ministero dell'Istruzione, dell'Università e della Ricerca - Ufficio Scolastico Regionale per il Lazio</vt:lpstr>
    </vt:vector>
  </TitlesOfParts>
  <Company>Dir. Did. I° Circolo Aprilia</Company>
  <LinksUpToDate>false</LinksUpToDate>
  <CharactersWithSpaces>4514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Ministero dell'Istruzione, dell'Università e della Ricerca - Ufficio Scolastico Regionale per il Lazio</dc:title>
  <dc:creator>Istituto Compresivo Gramasci - Aprilia - Lt</dc:creator>
  <cp:lastModifiedBy>User04</cp:lastModifiedBy>
  <cp:revision>73</cp:revision>
  <cp:lastPrinted>2023-05-14T16:55:00Z</cp:lastPrinted>
  <dcterms:created xsi:type="dcterms:W3CDTF">2022-12-23T12:05:00Z</dcterms:created>
  <dcterms:modified xsi:type="dcterms:W3CDTF">2024-11-04T13:29:00Z</dcterms:modified>
</cp:coreProperties>
</file>